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4F19" w14:textId="6DBE94C1" w:rsidR="002D5485" w:rsidRPr="003F4E0B" w:rsidRDefault="002D5485" w:rsidP="002D5485">
      <w:pPr>
        <w:pStyle w:val="Tekstpodstawowy"/>
        <w:jc w:val="left"/>
        <w:rPr>
          <w:rFonts w:asciiTheme="minorHAnsi" w:hAnsiTheme="minorHAnsi" w:cs="Arial"/>
          <w:b/>
          <w:bCs/>
          <w:szCs w:val="24"/>
        </w:rPr>
      </w:pPr>
      <w:r w:rsidRPr="003F4E0B">
        <w:rPr>
          <w:rFonts w:asciiTheme="minorHAnsi" w:hAnsiTheme="minorHAnsi" w:cs="Arial"/>
          <w:b/>
          <w:bCs/>
          <w:szCs w:val="24"/>
        </w:rPr>
        <w:t xml:space="preserve">ZAŁĄCZNIK NR </w:t>
      </w:r>
      <w:r w:rsidR="00120286" w:rsidRPr="003F4E0B">
        <w:rPr>
          <w:rFonts w:asciiTheme="minorHAnsi" w:hAnsiTheme="minorHAnsi" w:cs="Arial"/>
          <w:b/>
          <w:bCs/>
          <w:szCs w:val="24"/>
        </w:rPr>
        <w:t>2</w:t>
      </w:r>
      <w:r w:rsidRPr="003F4E0B">
        <w:rPr>
          <w:rFonts w:asciiTheme="minorHAnsi" w:hAnsiTheme="minorHAnsi" w:cs="Arial"/>
          <w:b/>
          <w:bCs/>
          <w:szCs w:val="24"/>
        </w:rPr>
        <w:t xml:space="preserve"> </w:t>
      </w:r>
      <w:r w:rsidR="00D2240D" w:rsidRPr="003F4E0B">
        <w:rPr>
          <w:rFonts w:asciiTheme="minorHAnsi" w:hAnsiTheme="minorHAnsi" w:cs="Arial"/>
          <w:b/>
          <w:bCs/>
          <w:szCs w:val="24"/>
        </w:rPr>
        <w:t>DO SWZ</w:t>
      </w:r>
      <w:r w:rsidRPr="003F4E0B">
        <w:rPr>
          <w:rFonts w:asciiTheme="minorHAnsi" w:hAnsiTheme="minorHAnsi" w:cs="Arial"/>
          <w:b/>
          <w:bCs/>
          <w:szCs w:val="24"/>
        </w:rPr>
        <w:t xml:space="preserve"> - FORMULARZ OFERTY</w:t>
      </w:r>
    </w:p>
    <w:p w14:paraId="2E7F04D6" w14:textId="77777777" w:rsidR="002D5485" w:rsidRPr="003F4E0B" w:rsidRDefault="002D5485" w:rsidP="0095442A">
      <w:pPr>
        <w:pStyle w:val="Tekstpodstawowy"/>
        <w:jc w:val="left"/>
        <w:rPr>
          <w:rFonts w:asciiTheme="minorHAnsi" w:hAnsiTheme="minorHAnsi" w:cs="Arial"/>
          <w:b/>
          <w:bCs/>
          <w:szCs w:val="24"/>
        </w:rPr>
      </w:pPr>
    </w:p>
    <w:p w14:paraId="7C00290D" w14:textId="77777777" w:rsidR="0095442A" w:rsidRPr="003F4E0B" w:rsidRDefault="0095442A" w:rsidP="0095442A">
      <w:pPr>
        <w:pStyle w:val="Tekstpodstawowy"/>
        <w:ind w:hanging="142"/>
        <w:jc w:val="left"/>
        <w:rPr>
          <w:rFonts w:asciiTheme="minorHAnsi" w:hAnsiTheme="minorHAnsi" w:cs="Arial"/>
          <w:b/>
          <w:bCs/>
          <w:szCs w:val="24"/>
        </w:rPr>
      </w:pPr>
    </w:p>
    <w:p w14:paraId="3568D974" w14:textId="77777777" w:rsidR="0095442A" w:rsidRPr="003F4E0B" w:rsidRDefault="0095442A" w:rsidP="0011738D">
      <w:pPr>
        <w:pStyle w:val="Tekstpodstawowy"/>
        <w:jc w:val="left"/>
        <w:rPr>
          <w:rFonts w:asciiTheme="minorHAnsi" w:hAnsiTheme="minorHAnsi" w:cs="Arial"/>
          <w:szCs w:val="24"/>
        </w:rPr>
      </w:pPr>
    </w:p>
    <w:p w14:paraId="126B0D29" w14:textId="77777777" w:rsidR="0095442A" w:rsidRPr="003F4E0B" w:rsidRDefault="0095442A" w:rsidP="0095442A">
      <w:pPr>
        <w:pStyle w:val="Tekstpodstawowy"/>
        <w:ind w:hanging="142"/>
        <w:jc w:val="center"/>
        <w:rPr>
          <w:rFonts w:asciiTheme="minorHAnsi" w:hAnsiTheme="minorHAnsi" w:cs="Arial"/>
          <w:b/>
          <w:szCs w:val="24"/>
        </w:rPr>
      </w:pPr>
      <w:r w:rsidRPr="003F4E0B">
        <w:rPr>
          <w:rFonts w:asciiTheme="minorHAnsi" w:hAnsiTheme="minorHAnsi" w:cs="Arial"/>
          <w:b/>
          <w:szCs w:val="24"/>
        </w:rPr>
        <w:t>OFERTA</w:t>
      </w:r>
    </w:p>
    <w:p w14:paraId="2FE4A574" w14:textId="77777777" w:rsidR="0095442A" w:rsidRPr="003F4E0B" w:rsidRDefault="0095442A" w:rsidP="0095442A">
      <w:pPr>
        <w:pStyle w:val="Tekstpodstawowy"/>
        <w:ind w:hanging="142"/>
        <w:jc w:val="center"/>
        <w:rPr>
          <w:rFonts w:asciiTheme="minorHAnsi" w:hAnsiTheme="minorHAnsi" w:cs="Arial"/>
          <w:szCs w:val="24"/>
        </w:rPr>
      </w:pPr>
    </w:p>
    <w:p w14:paraId="71AC1886" w14:textId="77777777" w:rsidR="0095442A" w:rsidRPr="003F4E0B" w:rsidRDefault="0095442A" w:rsidP="0095442A">
      <w:pPr>
        <w:pStyle w:val="Tekstpodstawowy"/>
        <w:ind w:left="4248" w:firstLine="708"/>
        <w:rPr>
          <w:rFonts w:asciiTheme="minorHAnsi" w:hAnsiTheme="minorHAnsi" w:cs="Arial"/>
          <w:b/>
          <w:szCs w:val="24"/>
        </w:rPr>
      </w:pPr>
      <w:r w:rsidRPr="003F4E0B">
        <w:rPr>
          <w:rFonts w:asciiTheme="minorHAnsi" w:hAnsiTheme="minorHAnsi" w:cs="Arial"/>
          <w:b/>
          <w:szCs w:val="24"/>
        </w:rPr>
        <w:t>Ośrodek Sportu i Rekreacji m. st. Warszawy</w:t>
      </w:r>
    </w:p>
    <w:p w14:paraId="7235AE29" w14:textId="3EB45B0D" w:rsidR="0095442A" w:rsidRPr="003F4E0B" w:rsidRDefault="0095442A" w:rsidP="0095442A">
      <w:pPr>
        <w:pStyle w:val="Tekstpodstawowy"/>
        <w:ind w:left="4248" w:firstLine="708"/>
        <w:rPr>
          <w:rFonts w:asciiTheme="minorHAnsi" w:hAnsiTheme="minorHAnsi" w:cs="Arial"/>
          <w:b/>
          <w:szCs w:val="24"/>
        </w:rPr>
      </w:pPr>
      <w:r w:rsidRPr="003F4E0B">
        <w:rPr>
          <w:rFonts w:asciiTheme="minorHAnsi" w:hAnsiTheme="minorHAnsi" w:cs="Arial"/>
          <w:b/>
          <w:szCs w:val="24"/>
        </w:rPr>
        <w:t>w Dzielnicy Bemowo</w:t>
      </w:r>
    </w:p>
    <w:p w14:paraId="106740E0" w14:textId="2815D412" w:rsidR="0095442A" w:rsidRPr="003F4E0B" w:rsidRDefault="0095442A" w:rsidP="0095442A">
      <w:pPr>
        <w:pStyle w:val="Tekstpodstawowy"/>
        <w:ind w:left="4248" w:firstLine="708"/>
        <w:rPr>
          <w:rFonts w:asciiTheme="minorHAnsi" w:hAnsiTheme="minorHAnsi" w:cs="Arial"/>
          <w:b/>
          <w:szCs w:val="24"/>
        </w:rPr>
      </w:pPr>
      <w:r w:rsidRPr="003F4E0B">
        <w:rPr>
          <w:rFonts w:asciiTheme="minorHAnsi" w:hAnsiTheme="minorHAnsi" w:cs="Arial"/>
          <w:b/>
          <w:szCs w:val="24"/>
        </w:rPr>
        <w:t>ul. Oławska 3a</w:t>
      </w:r>
    </w:p>
    <w:p w14:paraId="64308D17" w14:textId="77777777" w:rsidR="0095442A" w:rsidRPr="003F4E0B" w:rsidRDefault="0095442A" w:rsidP="0095442A">
      <w:pPr>
        <w:pStyle w:val="Tekstpodstawowy"/>
        <w:ind w:left="4248" w:firstLine="708"/>
        <w:rPr>
          <w:rFonts w:asciiTheme="minorHAnsi" w:hAnsiTheme="minorHAnsi" w:cs="Arial"/>
          <w:szCs w:val="24"/>
        </w:rPr>
      </w:pPr>
      <w:r w:rsidRPr="003F4E0B">
        <w:rPr>
          <w:rFonts w:asciiTheme="minorHAnsi" w:hAnsiTheme="minorHAnsi" w:cs="Arial"/>
          <w:b/>
          <w:szCs w:val="24"/>
        </w:rPr>
        <w:t>01-494 Warszawa</w:t>
      </w:r>
    </w:p>
    <w:p w14:paraId="35A1A2A4" w14:textId="77777777" w:rsidR="0095442A" w:rsidRPr="003F4E0B" w:rsidRDefault="0095442A" w:rsidP="0095442A">
      <w:pPr>
        <w:pStyle w:val="Tekstpodstawowy"/>
        <w:rPr>
          <w:rFonts w:asciiTheme="minorHAnsi" w:hAnsiTheme="minorHAnsi" w:cs="Arial"/>
          <w:szCs w:val="24"/>
        </w:rPr>
      </w:pPr>
    </w:p>
    <w:p w14:paraId="14E94E04" w14:textId="7DC5C6CE" w:rsidR="0095442A" w:rsidRPr="003F4E0B" w:rsidRDefault="0095442A" w:rsidP="0095442A">
      <w:pPr>
        <w:tabs>
          <w:tab w:val="right" w:leader="dot" w:pos="8505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sz w:val="24"/>
          <w:szCs w:val="24"/>
        </w:rPr>
      </w:pPr>
      <w:r w:rsidRPr="003F4E0B">
        <w:rPr>
          <w:rFonts w:ascii="Calibri" w:hAnsi="Calibri" w:cs="Calibri"/>
          <w:sz w:val="24"/>
          <w:szCs w:val="24"/>
        </w:rPr>
        <w:t xml:space="preserve">Nawiązując do ogłoszenia o postępowaniu o zamówienie publiczne prowadzonym w trybie </w:t>
      </w:r>
      <w:r w:rsidR="005642AF" w:rsidRPr="003F4E0B">
        <w:rPr>
          <w:rFonts w:ascii="Calibri" w:hAnsi="Calibri" w:cs="Calibri"/>
          <w:sz w:val="24"/>
          <w:szCs w:val="24"/>
        </w:rPr>
        <w:t>podstawowym z fakultatywnymi negocjacjami</w:t>
      </w:r>
      <w:r w:rsidRPr="003F4E0B">
        <w:rPr>
          <w:rFonts w:ascii="Calibri" w:hAnsi="Calibri" w:cs="Calibri"/>
          <w:sz w:val="24"/>
          <w:szCs w:val="24"/>
        </w:rPr>
        <w:t xml:space="preserve"> </w:t>
      </w:r>
      <w:bookmarkStart w:id="0" w:name="_Hlk484599214"/>
      <w:r w:rsidRPr="003F4E0B">
        <w:rPr>
          <w:rFonts w:ascii="Calibri" w:hAnsi="Calibri" w:cs="Calibri"/>
          <w:sz w:val="24"/>
          <w:szCs w:val="24"/>
        </w:rPr>
        <w:t>nr RZP/</w:t>
      </w:r>
      <w:r w:rsidR="00D83314" w:rsidRPr="003F4E0B">
        <w:rPr>
          <w:rFonts w:ascii="Calibri" w:hAnsi="Calibri" w:cs="Calibri"/>
          <w:sz w:val="24"/>
          <w:szCs w:val="24"/>
        </w:rPr>
        <w:t>12</w:t>
      </w:r>
      <w:r w:rsidRPr="003F4E0B">
        <w:rPr>
          <w:rFonts w:ascii="Calibri" w:hAnsi="Calibri" w:cs="Calibri"/>
          <w:sz w:val="24"/>
          <w:szCs w:val="24"/>
        </w:rPr>
        <w:t>/202</w:t>
      </w:r>
      <w:r w:rsidR="00C82F75" w:rsidRPr="003F4E0B">
        <w:rPr>
          <w:rFonts w:ascii="Calibri" w:hAnsi="Calibri" w:cs="Calibri"/>
          <w:sz w:val="24"/>
          <w:szCs w:val="24"/>
        </w:rPr>
        <w:t>5</w:t>
      </w:r>
      <w:r w:rsidRPr="003F4E0B">
        <w:rPr>
          <w:rFonts w:ascii="Calibri" w:hAnsi="Calibri" w:cs="Calibri"/>
          <w:sz w:val="24"/>
          <w:szCs w:val="24"/>
        </w:rPr>
        <w:t xml:space="preserve"> na </w:t>
      </w:r>
      <w:bookmarkEnd w:id="0"/>
      <w:r w:rsidR="00E557B7" w:rsidRPr="003F4E0B">
        <w:rPr>
          <w:rFonts w:ascii="Calibri" w:hAnsi="Calibri" w:cs="Calibri"/>
          <w:b/>
          <w:bCs/>
          <w:sz w:val="24"/>
          <w:szCs w:val="24"/>
        </w:rPr>
        <w:t>„</w:t>
      </w:r>
      <w:r w:rsidR="00D83314" w:rsidRPr="003F4E0B">
        <w:rPr>
          <w:rFonts w:ascii="Calibri" w:hAnsi="Calibri" w:cs="Calibri"/>
          <w:b/>
          <w:sz w:val="24"/>
          <w:szCs w:val="24"/>
        </w:rPr>
        <w:t xml:space="preserve">Montaż instalacji fotowoltaicznej na budynku kortów tenisowych przy ul. Władysława Raginisa 14 </w:t>
      </w:r>
      <w:r w:rsidR="00D83314" w:rsidRPr="003F4E0B">
        <w:rPr>
          <w:rFonts w:ascii="Calibri" w:hAnsi="Calibri" w:cs="Calibri"/>
          <w:b/>
          <w:bCs/>
          <w:noProof/>
          <w:sz w:val="24"/>
          <w:szCs w:val="24"/>
        </w:rPr>
        <w:t>– w formule zaprojektuj i wybuduj</w:t>
      </w:r>
      <w:r w:rsidR="00C82F75" w:rsidRPr="003F4E0B">
        <w:rPr>
          <w:rFonts w:ascii="Calibri" w:hAnsi="Calibri" w:cs="Calibri"/>
          <w:b/>
          <w:bCs/>
          <w:noProof/>
          <w:sz w:val="24"/>
          <w:szCs w:val="24"/>
        </w:rPr>
        <w:t xml:space="preserve">” </w:t>
      </w:r>
      <w:r w:rsidRPr="003F4E0B">
        <w:rPr>
          <w:rFonts w:ascii="Calibri" w:hAnsi="Calibri" w:cs="Calibri"/>
          <w:sz w:val="24"/>
          <w:szCs w:val="24"/>
        </w:rPr>
        <w:t>my niżej podpisani:</w:t>
      </w:r>
    </w:p>
    <w:p w14:paraId="55629A29" w14:textId="49866E1B" w:rsidR="0095442A" w:rsidRPr="003F4E0B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sz w:val="24"/>
          <w:szCs w:val="24"/>
        </w:rPr>
      </w:pPr>
      <w:r w:rsidRPr="003F4E0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14:paraId="42C10544" w14:textId="77777777" w:rsidR="0095442A" w:rsidRPr="003F4E0B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sz w:val="24"/>
          <w:szCs w:val="24"/>
        </w:rPr>
      </w:pPr>
      <w:r w:rsidRPr="003F4E0B">
        <w:rPr>
          <w:rFonts w:ascii="Calibri" w:hAnsi="Calibri" w:cs="Calibri"/>
          <w:sz w:val="24"/>
          <w:szCs w:val="24"/>
        </w:rPr>
        <w:t>działając w imieniu i na rzecz:</w:t>
      </w:r>
    </w:p>
    <w:p w14:paraId="01F3CA8A" w14:textId="5CF92148" w:rsidR="0095442A" w:rsidRPr="003F4E0B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sz w:val="24"/>
          <w:szCs w:val="24"/>
        </w:rPr>
      </w:pPr>
      <w:r w:rsidRPr="003F4E0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00ADB287" w14:textId="01B01640" w:rsidR="0095442A" w:rsidRPr="00C16B2D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sz w:val="24"/>
          <w:szCs w:val="24"/>
        </w:rPr>
      </w:pPr>
      <w:r w:rsidRPr="00C16B2D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22A6A6D6" w14:textId="6A8FD821" w:rsidR="0095442A" w:rsidRPr="00C16B2D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both"/>
        <w:rPr>
          <w:rFonts w:ascii="Calibri" w:hAnsi="Calibri" w:cs="Calibri"/>
          <w:i/>
          <w:sz w:val="24"/>
          <w:szCs w:val="24"/>
        </w:rPr>
      </w:pPr>
      <w:r w:rsidRPr="00C16B2D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………………………………………………………………………………………………………………………………………………....</w:t>
      </w:r>
    </w:p>
    <w:p w14:paraId="6E5B1648" w14:textId="1872244D" w:rsidR="0095442A" w:rsidRPr="00C16B2D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center"/>
        <w:rPr>
          <w:rFonts w:ascii="Calibri" w:hAnsi="Calibri" w:cs="Calibri"/>
          <w:vertAlign w:val="superscript"/>
        </w:rPr>
      </w:pPr>
      <w:r w:rsidRPr="00C16B2D">
        <w:rPr>
          <w:rFonts w:ascii="Calibri" w:hAnsi="Calibri" w:cs="Calibri"/>
          <w:i/>
        </w:rPr>
        <w:t>(nazwa (firma) dokładny adres Wykonawcy/Wykonawców</w:t>
      </w:r>
      <w:r w:rsidR="00BC47AA" w:rsidRPr="00C16B2D">
        <w:rPr>
          <w:rFonts w:ascii="Calibri" w:hAnsi="Calibri" w:cs="Calibri"/>
          <w:i/>
        </w:rPr>
        <w:t>, NIP</w:t>
      </w:r>
      <w:r w:rsidRPr="00C16B2D">
        <w:rPr>
          <w:rFonts w:ascii="Calibri" w:hAnsi="Calibri" w:cs="Calibri"/>
          <w:i/>
        </w:rPr>
        <w:t>); w przypadku składania oferty przez podmioty występujące wspólnie podać nazwy (firmy) i dokładne adresy wszystkich podmiotów składających wspólną ofertę)</w:t>
      </w:r>
      <w:r w:rsidRPr="00C16B2D">
        <w:rPr>
          <w:rFonts w:ascii="Calibri" w:hAnsi="Calibri" w:cs="Calibri"/>
          <w:i/>
          <w:vertAlign w:val="superscript"/>
        </w:rPr>
        <w:t>(1)</w:t>
      </w:r>
    </w:p>
    <w:p w14:paraId="3772BE35" w14:textId="77777777" w:rsidR="0095442A" w:rsidRPr="00C16B2D" w:rsidRDefault="0095442A" w:rsidP="0095442A">
      <w:pPr>
        <w:tabs>
          <w:tab w:val="right" w:leader="dot" w:pos="9639"/>
        </w:tabs>
        <w:autoSpaceDE w:val="0"/>
        <w:autoSpaceDN w:val="0"/>
        <w:spacing w:before="120" w:after="120" w:line="320" w:lineRule="atLeast"/>
        <w:jc w:val="center"/>
        <w:rPr>
          <w:rFonts w:ascii="Calibri" w:hAnsi="Calibri" w:cs="Calibri"/>
          <w:i/>
          <w:sz w:val="24"/>
          <w:szCs w:val="24"/>
        </w:rPr>
      </w:pPr>
    </w:p>
    <w:p w14:paraId="47F7C4A8" w14:textId="1ABAC75A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>SKŁADAMY OFERTĘ</w:t>
      </w:r>
      <w:r w:rsidRPr="00C16B2D">
        <w:rPr>
          <w:rFonts w:ascii="Calibri" w:hAnsi="Calibri" w:cs="Calibri"/>
          <w:sz w:val="24"/>
          <w:szCs w:val="24"/>
        </w:rPr>
        <w:t xml:space="preserve"> na wykonanie przedmiotu zamówienia zgodnie ze Specyfikacją Warunków Zamówienia, zwaną dalej SWZ.</w:t>
      </w:r>
    </w:p>
    <w:p w14:paraId="07402CDD" w14:textId="45085BA4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>OŚWIADCZAMY</w:t>
      </w:r>
      <w:r w:rsidRPr="00C16B2D">
        <w:rPr>
          <w:rFonts w:ascii="Calibri" w:hAnsi="Calibri" w:cs="Calibri"/>
          <w:sz w:val="24"/>
          <w:szCs w:val="24"/>
        </w:rPr>
        <w:t>, że zgodnie z załączonym pełnomocnictwem Pełnomocnikiem do reprezentowania nas w postępowaniu lub reprezentowania nas w postępowaniu i zawarcia umowy jest:</w:t>
      </w:r>
    </w:p>
    <w:p w14:paraId="357288AD" w14:textId="79C1706B" w:rsidR="00F17C9A" w:rsidRPr="00C16B2D" w:rsidRDefault="0095442A" w:rsidP="00F17C9A">
      <w:pPr>
        <w:autoSpaceDE w:val="0"/>
        <w:autoSpaceDN w:val="0"/>
        <w:spacing w:before="120" w:after="120" w:line="320" w:lineRule="atLeast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CAB0F69" w14:textId="77777777" w:rsidR="0095442A" w:rsidRPr="00C16B2D" w:rsidRDefault="0095442A" w:rsidP="0095442A">
      <w:pPr>
        <w:autoSpaceDE w:val="0"/>
        <w:autoSpaceDN w:val="0"/>
        <w:spacing w:before="120" w:after="120" w:line="320" w:lineRule="atLeast"/>
        <w:jc w:val="center"/>
        <w:rPr>
          <w:rFonts w:ascii="Calibri" w:hAnsi="Calibri" w:cs="Calibri"/>
          <w:i/>
          <w:sz w:val="18"/>
          <w:szCs w:val="18"/>
        </w:rPr>
      </w:pPr>
      <w:r w:rsidRPr="00C16B2D">
        <w:rPr>
          <w:rFonts w:ascii="Calibri" w:hAnsi="Calibri" w:cs="Calibri"/>
          <w:i/>
          <w:sz w:val="18"/>
          <w:szCs w:val="18"/>
        </w:rPr>
        <w:t>(Wypełniają jedynie przedsiębiorcy składający wspólną ofertę lub Wykonawcy, którzy w powyższych zakresie ustanowili pełnomocnictwo)</w:t>
      </w:r>
    </w:p>
    <w:p w14:paraId="397B040A" w14:textId="77777777" w:rsidR="0095442A" w:rsidRPr="00C16B2D" w:rsidRDefault="0095442A" w:rsidP="0095442A">
      <w:pPr>
        <w:pStyle w:val="Tekstpodstawowy"/>
        <w:rPr>
          <w:rFonts w:asciiTheme="minorHAnsi" w:hAnsiTheme="minorHAnsi" w:cs="Arial"/>
          <w:szCs w:val="24"/>
        </w:rPr>
      </w:pPr>
    </w:p>
    <w:p w14:paraId="0B707189" w14:textId="33C21F52" w:rsidR="00E557B7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 xml:space="preserve">OFERUJEMY </w:t>
      </w:r>
      <w:r w:rsidRPr="00C16B2D">
        <w:rPr>
          <w:rFonts w:ascii="Calibri" w:hAnsi="Calibri" w:cs="Calibri"/>
          <w:sz w:val="24"/>
          <w:szCs w:val="24"/>
        </w:rPr>
        <w:t>wykonanie przedmiotu zamówienia za łączną cenę brutto oferty ………………………………… zł (podana cyfrowo i słownie), obliczoną w następujący sposób:</w:t>
      </w:r>
    </w:p>
    <w:p w14:paraId="28DF91EB" w14:textId="7241E397" w:rsidR="008208C9" w:rsidRPr="00C16B2D" w:rsidRDefault="008208C9" w:rsidP="008208C9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C16B2D"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Pr="00C16B2D">
        <w:rPr>
          <w:rFonts w:asciiTheme="minorHAnsi" w:hAnsiTheme="minorHAnsi" w:cstheme="minorHAnsi"/>
          <w:sz w:val="24"/>
          <w:szCs w:val="24"/>
        </w:rPr>
        <w:t>Netto:    ………………………………………………………………………………………………………………… zł</w:t>
      </w:r>
    </w:p>
    <w:p w14:paraId="23EDA38A" w14:textId="77777777" w:rsidR="008208C9" w:rsidRPr="00C16B2D" w:rsidRDefault="008208C9" w:rsidP="008208C9">
      <w:pPr>
        <w:ind w:firstLine="567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C16B2D">
        <w:rPr>
          <w:rFonts w:asciiTheme="minorHAnsi" w:hAnsiTheme="minorHAnsi" w:cstheme="minorHAnsi"/>
          <w:sz w:val="24"/>
          <w:szCs w:val="24"/>
        </w:rPr>
        <w:t>Brutto: …………………………………………………….……………………………………………………………………zł</w:t>
      </w:r>
    </w:p>
    <w:p w14:paraId="6EA79D54" w14:textId="77777777" w:rsidR="008208C9" w:rsidRPr="00C16B2D" w:rsidRDefault="008208C9" w:rsidP="008208C9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14:paraId="2F4B8233" w14:textId="77777777" w:rsidR="008208C9" w:rsidRPr="00C16B2D" w:rsidRDefault="008208C9" w:rsidP="008208C9">
      <w:pPr>
        <w:spacing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16B2D">
        <w:rPr>
          <w:rFonts w:asciiTheme="minorHAnsi" w:hAnsiTheme="minorHAnsi" w:cstheme="minorHAnsi"/>
          <w:sz w:val="24"/>
          <w:szCs w:val="24"/>
        </w:rPr>
        <w:t>Słownie:</w:t>
      </w:r>
      <w:r w:rsidRPr="00C16B2D">
        <w:rPr>
          <w:rFonts w:asciiTheme="minorHAnsi" w:hAnsiTheme="minorHAnsi" w:cstheme="minorHAnsi"/>
          <w:sz w:val="24"/>
          <w:szCs w:val="24"/>
        </w:rPr>
        <w:tab/>
        <w:t>………………………………………………….…………………………………………………………………… zł</w:t>
      </w:r>
    </w:p>
    <w:p w14:paraId="5A221055" w14:textId="04B7AD5B" w:rsidR="00590289" w:rsidRPr="00C16B2D" w:rsidRDefault="008208C9" w:rsidP="008208C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6B2D">
        <w:rPr>
          <w:rFonts w:asciiTheme="minorHAnsi" w:hAnsiTheme="minorHAnsi" w:cstheme="minorHAnsi"/>
          <w:sz w:val="24"/>
          <w:szCs w:val="24"/>
        </w:rPr>
        <w:lastRenderedPageBreak/>
        <w:t xml:space="preserve"> (w tym …….% podatku VAT)</w:t>
      </w:r>
    </w:p>
    <w:p w14:paraId="2E17C6C1" w14:textId="77777777" w:rsidR="0095442A" w:rsidRPr="00C16B2D" w:rsidRDefault="0095442A" w:rsidP="0095442A">
      <w:pPr>
        <w:pStyle w:val="Tekstpodstawowy"/>
        <w:rPr>
          <w:rFonts w:asciiTheme="minorHAnsi" w:hAnsiTheme="minorHAnsi" w:cs="Arial"/>
          <w:szCs w:val="24"/>
        </w:rPr>
      </w:pPr>
    </w:p>
    <w:p w14:paraId="6130AF28" w14:textId="77777777" w:rsidR="0095442A" w:rsidRPr="00C16B2D" w:rsidRDefault="0095442A" w:rsidP="00E35BA8">
      <w:pPr>
        <w:pStyle w:val="Tekstpodstawowy"/>
        <w:numPr>
          <w:ilvl w:val="1"/>
          <w:numId w:val="72"/>
        </w:numPr>
        <w:tabs>
          <w:tab w:val="left" w:pos="600"/>
        </w:tabs>
        <w:spacing w:line="360" w:lineRule="auto"/>
        <w:jc w:val="left"/>
        <w:rPr>
          <w:rFonts w:asciiTheme="minorHAnsi" w:hAnsiTheme="minorHAnsi" w:cs="Arial"/>
          <w:szCs w:val="24"/>
          <w:vertAlign w:val="superscript"/>
        </w:rPr>
      </w:pPr>
      <w:r w:rsidRPr="00C16B2D">
        <w:rPr>
          <w:rFonts w:asciiTheme="minorHAnsi" w:hAnsiTheme="minorHAnsi" w:cs="Arial"/>
          <w:szCs w:val="24"/>
        </w:rPr>
        <w:t>Wybór oferty prowadzić będzie do powstania u Zamawiającego obowiązku podatkowego następujących towarów/usług: ………………………………………………………………………….…………………………</w:t>
      </w:r>
      <w:r w:rsidRPr="00C16B2D">
        <w:rPr>
          <w:rFonts w:asciiTheme="minorHAnsi" w:hAnsiTheme="minorHAnsi" w:cs="Arial"/>
          <w:szCs w:val="24"/>
          <w:vertAlign w:val="superscript"/>
        </w:rPr>
        <w:t>(2)</w:t>
      </w:r>
    </w:p>
    <w:p w14:paraId="5F312E00" w14:textId="6B5F48CC" w:rsidR="00D27C51" w:rsidRPr="00C16B2D" w:rsidRDefault="0095442A" w:rsidP="00E35BA8">
      <w:pPr>
        <w:pStyle w:val="Tekstpodstawowy"/>
        <w:numPr>
          <w:ilvl w:val="1"/>
          <w:numId w:val="72"/>
        </w:numPr>
        <w:tabs>
          <w:tab w:val="left" w:pos="600"/>
        </w:tabs>
        <w:spacing w:line="360" w:lineRule="auto"/>
        <w:jc w:val="left"/>
        <w:rPr>
          <w:rFonts w:asciiTheme="minorHAnsi" w:hAnsiTheme="minorHAnsi" w:cs="Arial"/>
          <w:szCs w:val="24"/>
          <w:vertAlign w:val="superscript"/>
        </w:rPr>
      </w:pPr>
      <w:r w:rsidRPr="00C16B2D">
        <w:rPr>
          <w:rFonts w:asciiTheme="minorHAnsi" w:hAnsiTheme="minorHAnsi" w:cs="Arial"/>
          <w:szCs w:val="24"/>
        </w:rPr>
        <w:t xml:space="preserve">Wartość ww. </w:t>
      </w:r>
      <w:r w:rsidR="00D27C51" w:rsidRPr="00C16B2D">
        <w:rPr>
          <w:rFonts w:asciiTheme="minorHAnsi" w:hAnsiTheme="minorHAnsi" w:cs="Arial"/>
          <w:szCs w:val="24"/>
        </w:rPr>
        <w:t>robót budowlanych</w:t>
      </w:r>
      <w:r w:rsidRPr="00C16B2D">
        <w:rPr>
          <w:rFonts w:asciiTheme="minorHAnsi" w:hAnsiTheme="minorHAnsi" w:cs="Arial"/>
          <w:szCs w:val="24"/>
        </w:rPr>
        <w:t xml:space="preserve"> bez kwoty podatku wynosi: ………………………………………………………</w:t>
      </w:r>
      <w:r w:rsidRPr="00C16B2D">
        <w:rPr>
          <w:rFonts w:asciiTheme="minorHAnsi" w:hAnsiTheme="minorHAnsi" w:cs="Arial"/>
          <w:szCs w:val="24"/>
          <w:vertAlign w:val="superscript"/>
        </w:rPr>
        <w:t>(3)</w:t>
      </w:r>
    </w:p>
    <w:p w14:paraId="48D9D5CE" w14:textId="5F953A04" w:rsidR="003F4E0B" w:rsidRPr="00C16B2D" w:rsidRDefault="00D27C51" w:rsidP="003F4E0B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Theme="minorHAnsi" w:hAnsiTheme="minorHAnsi" w:cstheme="minorHAnsi"/>
          <w:sz w:val="24"/>
          <w:szCs w:val="24"/>
          <w:lang w:val="x-none"/>
        </w:rPr>
      </w:pPr>
      <w:r w:rsidRPr="00C16B2D">
        <w:rPr>
          <w:rFonts w:asciiTheme="minorHAnsi" w:hAnsiTheme="minorHAnsi" w:cstheme="minorHAnsi"/>
          <w:b/>
          <w:sz w:val="24"/>
          <w:szCs w:val="24"/>
        </w:rPr>
        <w:t xml:space="preserve">DEKLARUJEMY </w:t>
      </w:r>
      <w:r w:rsidR="00BC47AA" w:rsidRPr="00C16B2D">
        <w:rPr>
          <w:rFonts w:asciiTheme="minorHAnsi" w:hAnsiTheme="minorHAnsi" w:cstheme="minorHAnsi"/>
          <w:b/>
          <w:sz w:val="24"/>
          <w:szCs w:val="24"/>
        </w:rPr>
        <w:t>okres gwarancji</w:t>
      </w:r>
      <w:r w:rsidRPr="00C16B2D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43895143"/>
      <w:bookmarkStart w:id="2" w:name="_Hlk43895529"/>
      <w:r w:rsidR="003F4E0B" w:rsidRPr="00C16B2D">
        <w:rPr>
          <w:rFonts w:asciiTheme="minorHAnsi" w:hAnsiTheme="minorHAnsi" w:cstheme="minorHAnsi"/>
          <w:sz w:val="24"/>
          <w:szCs w:val="24"/>
          <w:lang w:val="x-none"/>
        </w:rPr>
        <w:t xml:space="preserve">Oświadczamy, że </w:t>
      </w:r>
      <w:r w:rsidR="003F4E0B" w:rsidRPr="00C16B2D">
        <w:rPr>
          <w:rFonts w:asciiTheme="minorHAnsi" w:hAnsiTheme="minorHAnsi" w:cstheme="minorHAnsi"/>
          <w:b/>
          <w:bCs/>
          <w:sz w:val="24"/>
          <w:szCs w:val="24"/>
          <w:lang w:val="x-none"/>
        </w:rPr>
        <w:t>o</w:t>
      </w:r>
      <w:r w:rsidR="003F4E0B" w:rsidRPr="00C16B2D">
        <w:rPr>
          <w:rFonts w:asciiTheme="minorHAnsi" w:hAnsiTheme="minorHAnsi" w:cstheme="minorHAnsi"/>
          <w:b/>
          <w:sz w:val="24"/>
          <w:szCs w:val="24"/>
          <w:lang w:val="x-none"/>
        </w:rPr>
        <w:t xml:space="preserve">kres gwarancji </w:t>
      </w:r>
      <w:r w:rsidR="003F4E0B" w:rsidRPr="00C16B2D">
        <w:rPr>
          <w:rFonts w:asciiTheme="minorHAnsi" w:hAnsiTheme="minorHAnsi" w:cstheme="minorHAnsi"/>
          <w:sz w:val="24"/>
          <w:szCs w:val="24"/>
          <w:lang w:val="x-none"/>
        </w:rPr>
        <w:t>będzie wynosił:</w:t>
      </w:r>
      <w:r w:rsidR="00C16B2D" w:rsidRPr="00C16B2D">
        <w:rPr>
          <w:rFonts w:asciiTheme="minorHAnsi" w:hAnsiTheme="minorHAnsi" w:cs="Arial"/>
          <w:szCs w:val="24"/>
          <w:vertAlign w:val="superscript"/>
        </w:rPr>
        <w:t xml:space="preserve"> (</w:t>
      </w:r>
      <w:r w:rsidR="00C16B2D">
        <w:rPr>
          <w:rFonts w:asciiTheme="minorHAnsi" w:hAnsiTheme="minorHAnsi" w:cs="Arial"/>
          <w:szCs w:val="24"/>
          <w:vertAlign w:val="superscript"/>
        </w:rPr>
        <w:t>4</w:t>
      </w:r>
      <w:r w:rsidR="00C16B2D" w:rsidRPr="00C16B2D">
        <w:rPr>
          <w:rFonts w:asciiTheme="minorHAnsi" w:hAnsiTheme="minorHAnsi" w:cs="Arial"/>
          <w:szCs w:val="24"/>
          <w:vertAlign w:val="superscript"/>
        </w:rPr>
        <w:t>)</w:t>
      </w:r>
    </w:p>
    <w:p w14:paraId="66F83B26" w14:textId="2F6219AF" w:rsidR="003F4E0B" w:rsidRPr="00C16B2D" w:rsidRDefault="003F4E0B" w:rsidP="00C16B2D">
      <w:pPr>
        <w:pStyle w:val="Akapitzlist"/>
        <w:numPr>
          <w:ilvl w:val="2"/>
          <w:numId w:val="68"/>
        </w:numPr>
        <w:autoSpaceDE w:val="0"/>
        <w:autoSpaceDN w:val="0"/>
        <w:spacing w:before="120" w:after="120" w:line="320" w:lineRule="atLeast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bookmarkStart w:id="3" w:name="_Hlk43895572"/>
      <w:r w:rsidRPr="00C16B2D">
        <w:rPr>
          <w:rFonts w:asciiTheme="minorHAnsi" w:hAnsiTheme="minorHAnsi" w:cstheme="minorHAnsi"/>
          <w:b/>
          <w:sz w:val="24"/>
          <w:szCs w:val="24"/>
        </w:rPr>
        <w:t xml:space="preserve">na moduły fotowoltaiczne: </w:t>
      </w:r>
      <w:r w:rsidRPr="00C16B2D">
        <w:rPr>
          <w:rFonts w:asciiTheme="minorHAnsi" w:hAnsiTheme="minorHAnsi" w:cstheme="minorHAnsi"/>
          <w:bCs/>
          <w:sz w:val="24"/>
          <w:szCs w:val="24"/>
        </w:rPr>
        <w:t>96 miesięcy*/ 144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 miesi</w:t>
      </w:r>
      <w:r w:rsidRPr="00C16B2D">
        <w:rPr>
          <w:rFonts w:asciiTheme="minorHAnsi" w:hAnsiTheme="minorHAnsi" w:cstheme="minorHAnsi"/>
          <w:bCs/>
          <w:sz w:val="24"/>
          <w:szCs w:val="24"/>
        </w:rPr>
        <w:t>ące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>*</w:t>
      </w:r>
      <w:r w:rsidRPr="00C16B2D">
        <w:rPr>
          <w:rFonts w:asciiTheme="minorHAnsi" w:hAnsiTheme="minorHAnsi" w:cstheme="minorHAnsi"/>
          <w:bCs/>
          <w:sz w:val="24"/>
          <w:szCs w:val="24"/>
        </w:rPr>
        <w:t>/ 240 miesięcy*/ 360 miesięcy*</w:t>
      </w:r>
      <w:bookmarkEnd w:id="3"/>
    </w:p>
    <w:p w14:paraId="33783D2B" w14:textId="043A09DC" w:rsidR="003F4E0B" w:rsidRPr="003F4E0B" w:rsidRDefault="003F4E0B" w:rsidP="00C16B2D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i/>
          <w:iCs/>
          <w:lang w:val="x-none"/>
        </w:rPr>
      </w:pPr>
      <w:r w:rsidRPr="003F4E0B">
        <w:rPr>
          <w:rFonts w:asciiTheme="minorHAnsi" w:hAnsiTheme="minorHAnsi" w:cstheme="minorHAnsi"/>
          <w:i/>
          <w:iCs/>
          <w:lang w:val="x-none"/>
        </w:rPr>
        <w:t>*Niepotrzebne skreślić.</w:t>
      </w:r>
    </w:p>
    <w:p w14:paraId="26CF5AB0" w14:textId="4DAF4D97" w:rsidR="003F4E0B" w:rsidRPr="00C16B2D" w:rsidRDefault="003F4E0B" w:rsidP="00C16B2D">
      <w:pPr>
        <w:pStyle w:val="Akapitzlist"/>
        <w:numPr>
          <w:ilvl w:val="2"/>
          <w:numId w:val="68"/>
        </w:numPr>
        <w:autoSpaceDE w:val="0"/>
        <w:autoSpaceDN w:val="0"/>
        <w:spacing w:before="120" w:after="120" w:line="320" w:lineRule="atLeast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bookmarkStart w:id="4" w:name="_Hlk201051615"/>
      <w:r w:rsidRPr="00C16B2D">
        <w:rPr>
          <w:rFonts w:asciiTheme="minorHAnsi" w:hAnsiTheme="minorHAnsi" w:cstheme="minorHAnsi"/>
          <w:b/>
          <w:sz w:val="24"/>
          <w:szCs w:val="24"/>
        </w:rPr>
        <w:t xml:space="preserve">na inwerter (falownik):  </w:t>
      </w:r>
      <w:r w:rsidRPr="00C16B2D">
        <w:rPr>
          <w:rFonts w:asciiTheme="minorHAnsi" w:hAnsiTheme="minorHAnsi" w:cstheme="minorHAnsi"/>
          <w:bCs/>
          <w:sz w:val="24"/>
          <w:szCs w:val="24"/>
        </w:rPr>
        <w:t xml:space="preserve">180 miesięcy * / 240 miesięcy 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>*</w:t>
      </w:r>
    </w:p>
    <w:p w14:paraId="41ECEC3A" w14:textId="0A428CD6" w:rsidR="003F4E0B" w:rsidRPr="003F4E0B" w:rsidRDefault="003F4E0B" w:rsidP="00C16B2D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i/>
          <w:iCs/>
          <w:lang w:val="x-none"/>
        </w:rPr>
      </w:pPr>
      <w:r w:rsidRPr="003F4E0B">
        <w:rPr>
          <w:rFonts w:asciiTheme="minorHAnsi" w:hAnsiTheme="minorHAnsi" w:cstheme="minorHAnsi"/>
          <w:i/>
          <w:iCs/>
          <w:lang w:val="x-none"/>
        </w:rPr>
        <w:t>*Niepotrzebne skreślić.</w:t>
      </w:r>
      <w:bookmarkEnd w:id="4"/>
    </w:p>
    <w:p w14:paraId="392F560C" w14:textId="7ED8CCDA" w:rsidR="003F4E0B" w:rsidRPr="00C16B2D" w:rsidRDefault="003F4E0B" w:rsidP="00C16B2D">
      <w:pPr>
        <w:pStyle w:val="Akapitzlist"/>
        <w:numPr>
          <w:ilvl w:val="2"/>
          <w:numId w:val="68"/>
        </w:numPr>
        <w:autoSpaceDE w:val="0"/>
        <w:autoSpaceDN w:val="0"/>
        <w:spacing w:before="120" w:after="120" w:line="320" w:lineRule="atLeast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C16B2D">
        <w:rPr>
          <w:rFonts w:asciiTheme="minorHAnsi" w:hAnsiTheme="minorHAnsi" w:cstheme="minorHAnsi"/>
          <w:b/>
          <w:sz w:val="24"/>
          <w:szCs w:val="24"/>
        </w:rPr>
        <w:t xml:space="preserve">na konstrukcję wsporczą:  </w:t>
      </w:r>
      <w:r w:rsidRPr="00C16B2D">
        <w:rPr>
          <w:rFonts w:asciiTheme="minorHAnsi" w:hAnsiTheme="minorHAnsi" w:cstheme="minorHAnsi"/>
          <w:bCs/>
          <w:sz w:val="24"/>
          <w:szCs w:val="24"/>
        </w:rPr>
        <w:t xml:space="preserve">180 miesięcy * / 240 miesięcy 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>*</w:t>
      </w:r>
    </w:p>
    <w:p w14:paraId="5D077BE9" w14:textId="47260627" w:rsidR="00C16B2D" w:rsidRPr="003F4E0B" w:rsidRDefault="003F4E0B" w:rsidP="00C16B2D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i/>
          <w:iCs/>
          <w:lang w:val="x-none"/>
        </w:rPr>
      </w:pPr>
      <w:r w:rsidRPr="003F4E0B">
        <w:rPr>
          <w:rFonts w:asciiTheme="minorHAnsi" w:hAnsiTheme="minorHAnsi" w:cstheme="minorHAnsi"/>
          <w:i/>
          <w:iCs/>
          <w:lang w:val="x-none"/>
        </w:rPr>
        <w:t>*Niepotrzebne skreślić.</w:t>
      </w:r>
    </w:p>
    <w:p w14:paraId="39FEE275" w14:textId="60310289" w:rsidR="003F4E0B" w:rsidRPr="00C16B2D" w:rsidRDefault="003F4E0B" w:rsidP="00C16B2D">
      <w:pPr>
        <w:pStyle w:val="Akapitzlist"/>
        <w:numPr>
          <w:ilvl w:val="2"/>
          <w:numId w:val="68"/>
        </w:numPr>
        <w:autoSpaceDE w:val="0"/>
        <w:autoSpaceDN w:val="0"/>
        <w:spacing w:before="120" w:after="120" w:line="320" w:lineRule="atLeast"/>
        <w:jc w:val="both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C16B2D">
        <w:rPr>
          <w:rFonts w:asciiTheme="minorHAnsi" w:hAnsiTheme="minorHAnsi" w:cstheme="minorHAnsi"/>
          <w:b/>
          <w:sz w:val="24"/>
          <w:szCs w:val="24"/>
          <w:lang w:val="x-none"/>
        </w:rPr>
        <w:t xml:space="preserve">na </w:t>
      </w:r>
      <w:r w:rsidRPr="00C16B2D">
        <w:rPr>
          <w:rFonts w:asciiTheme="minorHAnsi" w:hAnsiTheme="minorHAnsi" w:cstheme="minorHAnsi"/>
          <w:b/>
          <w:sz w:val="24"/>
          <w:szCs w:val="24"/>
        </w:rPr>
        <w:t>przedmiot zamówienia:</w:t>
      </w:r>
      <w:r w:rsidRPr="00C16B2D">
        <w:rPr>
          <w:rFonts w:asciiTheme="minorHAnsi" w:hAnsiTheme="minorHAnsi" w:cstheme="minorHAnsi"/>
          <w:b/>
          <w:sz w:val="24"/>
          <w:szCs w:val="24"/>
          <w:lang w:val="x-none"/>
        </w:rPr>
        <w:t xml:space="preserve"> 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36 miesięcy* / 48 miesięcy* </w:t>
      </w:r>
      <w:bookmarkStart w:id="5" w:name="_Hlk43899375"/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>/ 60 miesięcy*</w:t>
      </w:r>
      <w:bookmarkEnd w:id="5"/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/ </w:t>
      </w:r>
      <w:r w:rsidRPr="00C16B2D">
        <w:rPr>
          <w:rFonts w:asciiTheme="minorHAnsi" w:hAnsiTheme="minorHAnsi" w:cstheme="minorHAnsi"/>
          <w:bCs/>
          <w:sz w:val="24"/>
          <w:szCs w:val="24"/>
        </w:rPr>
        <w:t>72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 miesi</w:t>
      </w:r>
      <w:r w:rsidRPr="00C16B2D">
        <w:rPr>
          <w:rFonts w:asciiTheme="minorHAnsi" w:hAnsiTheme="minorHAnsi" w:cstheme="minorHAnsi"/>
          <w:bCs/>
          <w:sz w:val="24"/>
          <w:szCs w:val="24"/>
        </w:rPr>
        <w:t>ące</w:t>
      </w:r>
      <w:r w:rsidRPr="00C16B2D">
        <w:rPr>
          <w:rFonts w:asciiTheme="minorHAnsi" w:hAnsiTheme="minorHAnsi" w:cstheme="minorHAnsi"/>
          <w:bCs/>
          <w:sz w:val="24"/>
          <w:szCs w:val="24"/>
          <w:lang w:val="x-none"/>
        </w:rPr>
        <w:t>*</w:t>
      </w:r>
    </w:p>
    <w:p w14:paraId="024281D1" w14:textId="77777777" w:rsidR="003F4E0B" w:rsidRPr="003F4E0B" w:rsidRDefault="003F4E0B" w:rsidP="00C16B2D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i/>
          <w:iCs/>
          <w:lang w:val="x-none"/>
        </w:rPr>
      </w:pPr>
      <w:r w:rsidRPr="003F4E0B">
        <w:rPr>
          <w:rFonts w:asciiTheme="minorHAnsi" w:hAnsiTheme="minorHAnsi" w:cstheme="minorHAnsi"/>
          <w:i/>
          <w:iCs/>
          <w:lang w:val="x-none"/>
        </w:rPr>
        <w:t>*Niepotrzebne skreślić.</w:t>
      </w:r>
    </w:p>
    <w:bookmarkEnd w:id="1"/>
    <w:bookmarkEnd w:id="2"/>
    <w:p w14:paraId="63BF627E" w14:textId="219157FE" w:rsidR="00D27C51" w:rsidRPr="00094B17" w:rsidRDefault="00D27C51" w:rsidP="00C16B2D">
      <w:pPr>
        <w:autoSpaceDE w:val="0"/>
        <w:autoSpaceDN w:val="0"/>
        <w:spacing w:before="120" w:after="120" w:line="320" w:lineRule="atLeast"/>
        <w:ind w:left="284"/>
        <w:jc w:val="both"/>
        <w:rPr>
          <w:rFonts w:asciiTheme="minorHAnsi" w:hAnsiTheme="minorHAnsi" w:cstheme="minorHAnsi"/>
          <w:b/>
          <w:color w:val="EE0000"/>
          <w:sz w:val="24"/>
          <w:szCs w:val="24"/>
        </w:rPr>
      </w:pPr>
    </w:p>
    <w:p w14:paraId="0F5E8274" w14:textId="2523A6B6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 xml:space="preserve">AKCEPTUJEMY </w:t>
      </w:r>
      <w:r w:rsidRPr="00C16B2D">
        <w:rPr>
          <w:rFonts w:ascii="Calibri" w:hAnsi="Calibri" w:cs="Calibri"/>
          <w:sz w:val="24"/>
          <w:szCs w:val="24"/>
        </w:rPr>
        <w:t>warunki płatności zgodnie ze wzorem umowy.</w:t>
      </w:r>
    </w:p>
    <w:p w14:paraId="37BF5264" w14:textId="17CD5CCD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C16B2D">
        <w:rPr>
          <w:rFonts w:asciiTheme="minorHAnsi" w:hAnsiTheme="minorHAnsi" w:cs="Arial"/>
          <w:b/>
          <w:sz w:val="24"/>
          <w:szCs w:val="24"/>
        </w:rPr>
        <w:t>OŚWIADCZAMY</w:t>
      </w:r>
      <w:r w:rsidRPr="00C16B2D">
        <w:rPr>
          <w:rFonts w:asciiTheme="minorHAnsi" w:hAnsiTheme="minorHAnsi" w:cs="Arial"/>
          <w:sz w:val="24"/>
          <w:szCs w:val="24"/>
        </w:rPr>
        <w:t xml:space="preserve">, że jesteśmy: (rodzaj przedsiębiorstwa, jakim jest Wykonawca – zaznaczyć właściwą opcję) </w:t>
      </w:r>
      <w:r w:rsidRPr="00C16B2D">
        <w:rPr>
          <w:rFonts w:asciiTheme="minorHAnsi" w:hAnsiTheme="minorHAnsi" w:cs="Arial"/>
          <w:sz w:val="24"/>
          <w:szCs w:val="24"/>
          <w:vertAlign w:val="superscript"/>
        </w:rPr>
        <w:t>(</w:t>
      </w:r>
      <w:r w:rsidR="00BC47AA" w:rsidRPr="00C16B2D">
        <w:rPr>
          <w:rFonts w:asciiTheme="minorHAnsi" w:hAnsiTheme="minorHAnsi" w:cs="Arial"/>
          <w:sz w:val="24"/>
          <w:szCs w:val="24"/>
          <w:vertAlign w:val="superscript"/>
        </w:rPr>
        <w:t>4</w:t>
      </w:r>
      <w:r w:rsidRPr="00C16B2D">
        <w:rPr>
          <w:rFonts w:asciiTheme="minorHAnsi" w:hAnsiTheme="minorHAnsi" w:cs="Arial"/>
          <w:sz w:val="24"/>
          <w:szCs w:val="24"/>
          <w:vertAlign w:val="superscript"/>
        </w:rPr>
        <w:t>)</w:t>
      </w:r>
    </w:p>
    <w:p w14:paraId="41C88D49" w14:textId="77777777" w:rsidR="0095442A" w:rsidRPr="00C16B2D" w:rsidRDefault="0095442A" w:rsidP="0095442A">
      <w:pPr>
        <w:pStyle w:val="Tekstpodstawowy"/>
        <w:tabs>
          <w:tab w:val="left" w:pos="360"/>
        </w:tabs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>□ Mikroprzedsiębiorstwem</w:t>
      </w:r>
    </w:p>
    <w:p w14:paraId="45E103E2" w14:textId="77777777" w:rsidR="0095442A" w:rsidRPr="00C16B2D" w:rsidRDefault="0095442A" w:rsidP="0095442A">
      <w:pPr>
        <w:pStyle w:val="Tekstpodstawowy"/>
        <w:tabs>
          <w:tab w:val="left" w:pos="360"/>
        </w:tabs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>□ Małym przedsiębiorstwem</w:t>
      </w:r>
    </w:p>
    <w:p w14:paraId="248C0158" w14:textId="1ACB0907" w:rsidR="0095442A" w:rsidRPr="00C16B2D" w:rsidRDefault="0095442A" w:rsidP="0095442A">
      <w:pPr>
        <w:pStyle w:val="Tekstpodstawowy"/>
        <w:tabs>
          <w:tab w:val="left" w:pos="360"/>
        </w:tabs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>□ Średnim przedsiębiorstwem</w:t>
      </w:r>
    </w:p>
    <w:p w14:paraId="2A1C5DD1" w14:textId="77777777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 xml:space="preserve">OŚWIADCZAMY, </w:t>
      </w:r>
      <w:r w:rsidRPr="00C16B2D">
        <w:rPr>
          <w:rFonts w:ascii="Calibri" w:hAnsi="Calibri" w:cs="Calibri"/>
          <w:sz w:val="24"/>
          <w:szCs w:val="24"/>
        </w:rPr>
        <w:t>że:</w:t>
      </w:r>
    </w:p>
    <w:p w14:paraId="1D47F465" w14:textId="77777777" w:rsidR="0095442A" w:rsidRPr="00C16B2D" w:rsidRDefault="0095442A" w:rsidP="00C16B2D">
      <w:pPr>
        <w:pStyle w:val="Tekstpodstawowy"/>
        <w:tabs>
          <w:tab w:val="left" w:pos="360"/>
        </w:tabs>
        <w:spacing w:line="276" w:lineRule="auto"/>
        <w:ind w:left="142" w:firstLine="142"/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 xml:space="preserve">- zapoznaliśmy się z warunkami zamówienia i przyjmujemy je bez zastrzeżeń; </w:t>
      </w:r>
    </w:p>
    <w:p w14:paraId="6C777585" w14:textId="7569AE05" w:rsidR="0095442A" w:rsidRPr="00C16B2D" w:rsidRDefault="0095442A" w:rsidP="0095442A">
      <w:pPr>
        <w:pStyle w:val="Tekstpodstawowy"/>
        <w:tabs>
          <w:tab w:val="left" w:pos="360"/>
        </w:tabs>
        <w:spacing w:line="276" w:lineRule="auto"/>
        <w:ind w:left="480" w:hanging="480"/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 xml:space="preserve">- zapoznaliśmy się z </w:t>
      </w:r>
      <w:r w:rsidR="000443BA" w:rsidRPr="00C16B2D">
        <w:rPr>
          <w:rFonts w:asciiTheme="minorHAnsi" w:hAnsiTheme="minorHAnsi" w:cs="Arial"/>
          <w:szCs w:val="24"/>
        </w:rPr>
        <w:t xml:space="preserve">projektowanymi postanowieniami umowy w sprawie zamówienia publicznego załączonego do specyfikacji </w:t>
      </w:r>
      <w:r w:rsidRPr="00C16B2D">
        <w:rPr>
          <w:rFonts w:asciiTheme="minorHAnsi" w:hAnsiTheme="minorHAnsi" w:cs="Arial"/>
          <w:szCs w:val="24"/>
        </w:rPr>
        <w:t xml:space="preserve">i przyjmujemy go bez zastrzeżeń; </w:t>
      </w:r>
    </w:p>
    <w:p w14:paraId="3DE45D50" w14:textId="77777777" w:rsidR="0095442A" w:rsidRPr="00C16B2D" w:rsidRDefault="0095442A" w:rsidP="0095442A">
      <w:pPr>
        <w:pStyle w:val="Tekstpodstawowy"/>
        <w:tabs>
          <w:tab w:val="left" w:pos="360"/>
        </w:tabs>
        <w:spacing w:line="276" w:lineRule="auto"/>
        <w:ind w:left="480" w:hanging="480"/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>-</w:t>
      </w:r>
      <w:r w:rsidRPr="00C16B2D">
        <w:rPr>
          <w:rFonts w:asciiTheme="minorHAnsi" w:hAnsiTheme="minorHAnsi" w:cs="Arial"/>
          <w:szCs w:val="24"/>
        </w:rPr>
        <w:tab/>
        <w:t xml:space="preserve">przedmiot oferty jest zgodny z przedmiotem zamówienia; </w:t>
      </w:r>
    </w:p>
    <w:p w14:paraId="7CDC9269" w14:textId="1961B528" w:rsidR="0095442A" w:rsidRPr="00C16B2D" w:rsidRDefault="0095442A" w:rsidP="0095442A">
      <w:pPr>
        <w:pStyle w:val="Tekstpodstawowy"/>
        <w:tabs>
          <w:tab w:val="left" w:pos="360"/>
        </w:tabs>
        <w:spacing w:line="276" w:lineRule="auto"/>
        <w:ind w:left="480" w:hanging="480"/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  <w:t>-</w:t>
      </w:r>
      <w:r w:rsidRPr="00C16B2D">
        <w:rPr>
          <w:rFonts w:asciiTheme="minorHAnsi" w:hAnsiTheme="minorHAnsi" w:cs="Arial"/>
          <w:szCs w:val="24"/>
        </w:rPr>
        <w:tab/>
        <w:t xml:space="preserve">jesteśmy związani z niniejszą ofertą przez okres </w:t>
      </w:r>
      <w:r w:rsidRPr="00C16B2D">
        <w:rPr>
          <w:rFonts w:asciiTheme="minorHAnsi" w:hAnsiTheme="minorHAnsi" w:cs="Arial"/>
          <w:b/>
          <w:szCs w:val="24"/>
        </w:rPr>
        <w:t>30 dni</w:t>
      </w:r>
      <w:r w:rsidRPr="00C16B2D">
        <w:rPr>
          <w:rFonts w:asciiTheme="minorHAnsi" w:hAnsiTheme="minorHAnsi" w:cs="Arial"/>
          <w:szCs w:val="24"/>
        </w:rPr>
        <w:t>, licząc od dnia składania ofert podanego w SWZ.</w:t>
      </w:r>
    </w:p>
    <w:p w14:paraId="34E9C9DF" w14:textId="5B3E49A3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t xml:space="preserve">OŚWIADCZAMY, </w:t>
      </w:r>
      <w:r w:rsidRPr="00C16B2D">
        <w:rPr>
          <w:rFonts w:ascii="Calibri" w:hAnsi="Calibri" w:cs="Calibri"/>
          <w:sz w:val="24"/>
          <w:szCs w:val="24"/>
        </w:rPr>
        <w:t>że wypełniliśmy obowiązki informacyjne przewidziane w art. 13 lub art. 14 RODO</w:t>
      </w:r>
      <w:r w:rsidRPr="00C16B2D">
        <w:rPr>
          <w:rFonts w:ascii="Calibri" w:hAnsi="Calibri" w:cs="Calibri"/>
          <w:sz w:val="24"/>
          <w:szCs w:val="24"/>
          <w:vertAlign w:val="superscript"/>
        </w:rPr>
        <w:t>(</w:t>
      </w:r>
      <w:r w:rsidR="00BC47AA" w:rsidRPr="00C16B2D">
        <w:rPr>
          <w:rFonts w:ascii="Calibri" w:hAnsi="Calibri" w:cs="Calibri"/>
          <w:sz w:val="24"/>
          <w:szCs w:val="24"/>
          <w:vertAlign w:val="superscript"/>
        </w:rPr>
        <w:t>5</w:t>
      </w:r>
      <w:r w:rsidRPr="00C16B2D">
        <w:rPr>
          <w:rFonts w:ascii="Calibri" w:hAnsi="Calibri" w:cs="Calibri"/>
          <w:sz w:val="24"/>
          <w:szCs w:val="24"/>
          <w:vertAlign w:val="superscript"/>
        </w:rPr>
        <w:t>)</w:t>
      </w:r>
      <w:r w:rsidRPr="00C16B2D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F23014" w14:textId="77777777" w:rsidR="0095442A" w:rsidRPr="00C16B2D" w:rsidRDefault="0095442A" w:rsidP="00E35BA8">
      <w:pPr>
        <w:numPr>
          <w:ilvl w:val="0"/>
          <w:numId w:val="68"/>
        </w:numPr>
        <w:tabs>
          <w:tab w:val="num" w:pos="284"/>
        </w:tabs>
        <w:autoSpaceDE w:val="0"/>
        <w:autoSpaceDN w:val="0"/>
        <w:spacing w:before="120" w:after="120" w:line="320" w:lineRule="atLeast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16B2D">
        <w:rPr>
          <w:rFonts w:ascii="Calibri" w:hAnsi="Calibri" w:cs="Calibri"/>
          <w:b/>
          <w:sz w:val="24"/>
          <w:szCs w:val="24"/>
        </w:rPr>
        <w:lastRenderedPageBreak/>
        <w:t xml:space="preserve">OŚWIADCZAMY, </w:t>
      </w:r>
      <w:r w:rsidRPr="00C16B2D">
        <w:rPr>
          <w:rFonts w:ascii="Calibri" w:hAnsi="Calibri" w:cs="Calibri"/>
          <w:sz w:val="24"/>
          <w:szCs w:val="24"/>
        </w:rPr>
        <w:t xml:space="preserve">że niżej podaną część zamówienia, wykonywać będzie w naszym imieniu podwykonawca: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20"/>
      </w:tblGrid>
      <w:tr w:rsidR="00C16B2D" w:rsidRPr="00C16B2D" w14:paraId="48FAC89C" w14:textId="77777777" w:rsidTr="00A61A82">
        <w:trPr>
          <w:trHeight w:val="593"/>
        </w:trPr>
        <w:tc>
          <w:tcPr>
            <w:tcW w:w="960" w:type="dxa"/>
            <w:vAlign w:val="center"/>
          </w:tcPr>
          <w:p w14:paraId="712B2E5A" w14:textId="77777777" w:rsidR="0095442A" w:rsidRPr="00C16B2D" w:rsidRDefault="0095442A" w:rsidP="00A61A82">
            <w:pPr>
              <w:pStyle w:val="Tekstpodstawowy"/>
              <w:jc w:val="center"/>
              <w:rPr>
                <w:rFonts w:asciiTheme="minorHAnsi" w:hAnsiTheme="minorHAnsi" w:cs="Arial"/>
                <w:szCs w:val="24"/>
              </w:rPr>
            </w:pPr>
            <w:r w:rsidRPr="00C16B2D">
              <w:rPr>
                <w:rFonts w:asciiTheme="minorHAnsi" w:hAnsiTheme="minorHAnsi" w:cs="Arial"/>
                <w:szCs w:val="24"/>
              </w:rPr>
              <w:t>Lp.</w:t>
            </w:r>
          </w:p>
        </w:tc>
        <w:tc>
          <w:tcPr>
            <w:tcW w:w="4920" w:type="dxa"/>
            <w:vAlign w:val="center"/>
          </w:tcPr>
          <w:p w14:paraId="209E30A7" w14:textId="77777777" w:rsidR="0095442A" w:rsidRPr="00C16B2D" w:rsidRDefault="0095442A" w:rsidP="00A61A82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16B2D">
              <w:rPr>
                <w:rFonts w:asciiTheme="minorHAnsi" w:hAnsiTheme="minorHAnsi" w:cs="Arial"/>
                <w:sz w:val="24"/>
                <w:szCs w:val="24"/>
              </w:rPr>
              <w:t>Część/zakres zamówienia                                                /dostawa usługa</w:t>
            </w:r>
          </w:p>
        </w:tc>
        <w:tc>
          <w:tcPr>
            <w:tcW w:w="3120" w:type="dxa"/>
            <w:vAlign w:val="center"/>
          </w:tcPr>
          <w:p w14:paraId="6FBD372E" w14:textId="77777777" w:rsidR="0095442A" w:rsidRPr="00C16B2D" w:rsidRDefault="0095442A" w:rsidP="00A61A82">
            <w:pPr>
              <w:jc w:val="center"/>
              <w:rPr>
                <w:rFonts w:asciiTheme="minorHAnsi" w:hAnsiTheme="minorHAnsi" w:cs="Arial"/>
                <w:sz w:val="24"/>
                <w:szCs w:val="24"/>
                <w:vertAlign w:val="superscript"/>
              </w:rPr>
            </w:pPr>
            <w:r w:rsidRPr="00C16B2D">
              <w:rPr>
                <w:rFonts w:asciiTheme="minorHAnsi" w:hAnsiTheme="minorHAnsi" w:cs="Arial"/>
                <w:sz w:val="24"/>
                <w:szCs w:val="24"/>
              </w:rPr>
              <w:t>Nazwa (firma) podwykonawcy</w:t>
            </w:r>
          </w:p>
        </w:tc>
      </w:tr>
      <w:tr w:rsidR="00C16B2D" w:rsidRPr="00C16B2D" w14:paraId="7A169EFA" w14:textId="77777777" w:rsidTr="00A61A82">
        <w:trPr>
          <w:trHeight w:val="381"/>
        </w:trPr>
        <w:tc>
          <w:tcPr>
            <w:tcW w:w="960" w:type="dxa"/>
            <w:vAlign w:val="center"/>
          </w:tcPr>
          <w:p w14:paraId="57EEEDE6" w14:textId="77777777" w:rsidR="0095442A" w:rsidRPr="00C16B2D" w:rsidRDefault="0095442A" w:rsidP="00A61A82">
            <w:pPr>
              <w:pStyle w:val="Tekstpodstawowy"/>
              <w:jc w:val="center"/>
              <w:rPr>
                <w:rFonts w:asciiTheme="minorHAnsi" w:hAnsiTheme="minorHAnsi" w:cs="Arial"/>
                <w:szCs w:val="24"/>
              </w:rPr>
            </w:pPr>
            <w:r w:rsidRPr="00C16B2D">
              <w:rPr>
                <w:rFonts w:asciiTheme="minorHAnsi" w:hAnsiTheme="minorHAnsi" w:cs="Arial"/>
                <w:szCs w:val="24"/>
              </w:rPr>
              <w:t>1.</w:t>
            </w:r>
          </w:p>
        </w:tc>
        <w:tc>
          <w:tcPr>
            <w:tcW w:w="4920" w:type="dxa"/>
          </w:tcPr>
          <w:p w14:paraId="0429799C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14:paraId="462AFC1C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16B2D" w:rsidRPr="00C16B2D" w14:paraId="0484455C" w14:textId="77777777" w:rsidTr="00A61A82">
        <w:trPr>
          <w:trHeight w:val="415"/>
        </w:trPr>
        <w:tc>
          <w:tcPr>
            <w:tcW w:w="960" w:type="dxa"/>
            <w:vAlign w:val="center"/>
          </w:tcPr>
          <w:p w14:paraId="50DDD0BC" w14:textId="77777777" w:rsidR="0095442A" w:rsidRPr="00C16B2D" w:rsidRDefault="0095442A" w:rsidP="00A61A82">
            <w:pPr>
              <w:pStyle w:val="Tekstpodstawowy"/>
              <w:jc w:val="center"/>
              <w:rPr>
                <w:rFonts w:asciiTheme="minorHAnsi" w:hAnsiTheme="minorHAnsi" w:cs="Arial"/>
                <w:szCs w:val="24"/>
              </w:rPr>
            </w:pPr>
            <w:r w:rsidRPr="00C16B2D">
              <w:rPr>
                <w:rFonts w:asciiTheme="minorHAnsi" w:hAnsiTheme="minorHAnsi" w:cs="Arial"/>
                <w:szCs w:val="24"/>
              </w:rPr>
              <w:t>2.</w:t>
            </w:r>
          </w:p>
        </w:tc>
        <w:tc>
          <w:tcPr>
            <w:tcW w:w="4920" w:type="dxa"/>
          </w:tcPr>
          <w:p w14:paraId="689D9622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14:paraId="00958E64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5442A" w:rsidRPr="00C16B2D" w14:paraId="69B71F38" w14:textId="77777777" w:rsidTr="00A61A82">
        <w:trPr>
          <w:trHeight w:val="405"/>
        </w:trPr>
        <w:tc>
          <w:tcPr>
            <w:tcW w:w="960" w:type="dxa"/>
            <w:vAlign w:val="center"/>
          </w:tcPr>
          <w:p w14:paraId="61658248" w14:textId="77777777" w:rsidR="0095442A" w:rsidRPr="00C16B2D" w:rsidRDefault="0095442A" w:rsidP="00A61A82">
            <w:pPr>
              <w:pStyle w:val="Tekstpodstawowy"/>
              <w:jc w:val="center"/>
              <w:rPr>
                <w:rFonts w:asciiTheme="minorHAnsi" w:hAnsiTheme="minorHAnsi" w:cs="Arial"/>
                <w:szCs w:val="24"/>
              </w:rPr>
            </w:pPr>
            <w:r w:rsidRPr="00C16B2D">
              <w:rPr>
                <w:rFonts w:asciiTheme="minorHAnsi" w:hAnsiTheme="minorHAnsi" w:cs="Arial"/>
                <w:szCs w:val="24"/>
              </w:rPr>
              <w:t>3.</w:t>
            </w:r>
          </w:p>
        </w:tc>
        <w:tc>
          <w:tcPr>
            <w:tcW w:w="4920" w:type="dxa"/>
          </w:tcPr>
          <w:p w14:paraId="0E4401C6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20" w:type="dxa"/>
          </w:tcPr>
          <w:p w14:paraId="6204B596" w14:textId="77777777" w:rsidR="0095442A" w:rsidRPr="00C16B2D" w:rsidRDefault="0095442A" w:rsidP="00A61A8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31359E7B" w14:textId="77777777" w:rsidR="0095442A" w:rsidRPr="00C16B2D" w:rsidRDefault="0095442A" w:rsidP="0095442A">
      <w:pPr>
        <w:pStyle w:val="Tekstpodstawowy"/>
        <w:jc w:val="left"/>
        <w:rPr>
          <w:rFonts w:asciiTheme="minorHAnsi" w:hAnsiTheme="minorHAnsi" w:cs="Arial"/>
          <w:szCs w:val="24"/>
        </w:rPr>
      </w:pPr>
    </w:p>
    <w:p w14:paraId="1905A059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</w:p>
    <w:p w14:paraId="011F523B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</w:p>
    <w:p w14:paraId="29A26432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</w:p>
    <w:p w14:paraId="55EAA5EF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>…………………………………………, dnia ………………………</w:t>
      </w:r>
    </w:p>
    <w:p w14:paraId="25ECAA04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</w:p>
    <w:p w14:paraId="034311B5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</w:r>
      <w:r w:rsidRPr="00C16B2D">
        <w:rPr>
          <w:rFonts w:asciiTheme="minorHAnsi" w:hAnsiTheme="minorHAnsi" w:cs="Arial"/>
          <w:szCs w:val="24"/>
        </w:rPr>
        <w:tab/>
        <w:t xml:space="preserve">  ……………………………………………………</w:t>
      </w:r>
    </w:p>
    <w:p w14:paraId="3F0AED59" w14:textId="77777777" w:rsidR="0095442A" w:rsidRPr="00C16B2D" w:rsidRDefault="0095442A" w:rsidP="0095442A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Cs w:val="24"/>
        </w:rPr>
      </w:pPr>
    </w:p>
    <w:p w14:paraId="214049B3" w14:textId="77777777" w:rsidR="0095442A" w:rsidRPr="00C16B2D" w:rsidRDefault="0095442A" w:rsidP="0095442A">
      <w:pPr>
        <w:pStyle w:val="Tekstpodstawowy"/>
        <w:tabs>
          <w:tab w:val="left" w:pos="360"/>
        </w:tabs>
        <w:ind w:left="4956"/>
        <w:jc w:val="center"/>
        <w:rPr>
          <w:rFonts w:asciiTheme="minorHAnsi" w:hAnsiTheme="minorHAnsi"/>
          <w:i/>
          <w:sz w:val="20"/>
        </w:rPr>
      </w:pPr>
      <w:r w:rsidRPr="00C16B2D">
        <w:rPr>
          <w:rFonts w:asciiTheme="minorHAnsi" w:hAnsiTheme="minorHAnsi" w:cs="Arial"/>
          <w:i/>
          <w:sz w:val="20"/>
        </w:rPr>
        <w:t xml:space="preserve">(Podpis wraz z pieczęcią osoby uprawnionej do </w:t>
      </w:r>
      <w:r w:rsidRPr="00C16B2D">
        <w:rPr>
          <w:rFonts w:asciiTheme="minorHAnsi" w:hAnsiTheme="minorHAnsi"/>
          <w:i/>
          <w:sz w:val="20"/>
        </w:rPr>
        <w:t>reprezentowania Wykonawcy)</w:t>
      </w:r>
    </w:p>
    <w:p w14:paraId="21AAD174" w14:textId="77777777" w:rsidR="0095442A" w:rsidRPr="00C16B2D" w:rsidRDefault="0095442A" w:rsidP="0095442A">
      <w:pPr>
        <w:jc w:val="both"/>
        <w:rPr>
          <w:rFonts w:asciiTheme="minorHAnsi" w:hAnsiTheme="minorHAnsi"/>
          <w:sz w:val="24"/>
          <w:szCs w:val="24"/>
        </w:rPr>
      </w:pPr>
    </w:p>
    <w:p w14:paraId="31321D5E" w14:textId="77777777" w:rsidR="0095442A" w:rsidRPr="00C16B2D" w:rsidRDefault="0095442A" w:rsidP="0095442A">
      <w:pPr>
        <w:rPr>
          <w:rFonts w:asciiTheme="minorHAnsi" w:hAnsiTheme="minorHAnsi"/>
          <w:sz w:val="24"/>
          <w:szCs w:val="24"/>
        </w:rPr>
      </w:pPr>
    </w:p>
    <w:p w14:paraId="6A9D6AE6" w14:textId="77777777" w:rsidR="0095442A" w:rsidRPr="00C16B2D" w:rsidRDefault="0095442A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341AEBE5" w14:textId="77777777" w:rsidR="0095442A" w:rsidRPr="00C16B2D" w:rsidRDefault="0095442A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>Wypełnić o ile wybór oferty prowadziłby do powstania u Zamawiającego obowiązku podatkowego zgodnie z przepisami o podatku od towaru i usług w przeciwnym razie zostawić niewypełnione.</w:t>
      </w:r>
    </w:p>
    <w:p w14:paraId="07D89114" w14:textId="6A0433AB" w:rsidR="0095442A" w:rsidRDefault="0095442A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 xml:space="preserve">Jak w przypisie 2. </w:t>
      </w:r>
    </w:p>
    <w:p w14:paraId="70508EA4" w14:textId="5DF40C9E" w:rsidR="00C16B2D" w:rsidRPr="00C16B2D" w:rsidRDefault="00C16B2D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  <w:iCs/>
        </w:rPr>
      </w:pPr>
      <w:r w:rsidRPr="003F4E0B">
        <w:rPr>
          <w:rFonts w:asciiTheme="minorHAnsi" w:hAnsiTheme="minorHAnsi" w:cstheme="minorHAnsi"/>
          <w:i/>
          <w:iCs/>
          <w:lang w:val="x-none"/>
        </w:rPr>
        <w:t>Z tytułu kryterium</w:t>
      </w:r>
      <w:r w:rsidRPr="00C16B2D">
        <w:rPr>
          <w:rFonts w:asciiTheme="minorHAnsi" w:hAnsiTheme="minorHAnsi" w:cstheme="minorHAnsi"/>
          <w:i/>
          <w:iCs/>
          <w:lang w:val="x-none"/>
        </w:rPr>
        <w:t xml:space="preserve"> </w:t>
      </w:r>
      <w:r w:rsidRPr="003F4E0B">
        <w:rPr>
          <w:rFonts w:asciiTheme="minorHAnsi" w:hAnsiTheme="minorHAnsi" w:cstheme="minorHAnsi"/>
          <w:i/>
          <w:iCs/>
          <w:lang w:val="x-none"/>
        </w:rPr>
        <w:t>Wykonawca może uzyskać punkty zgodnie z SWZ</w:t>
      </w:r>
      <w:r w:rsidR="002D2648">
        <w:rPr>
          <w:rFonts w:asciiTheme="minorHAnsi" w:hAnsiTheme="minorHAnsi" w:cstheme="minorHAnsi"/>
          <w:i/>
          <w:iCs/>
          <w:lang w:val="x-none"/>
        </w:rPr>
        <w:t>.</w:t>
      </w:r>
    </w:p>
    <w:p w14:paraId="1A425A6D" w14:textId="77777777" w:rsidR="0095442A" w:rsidRPr="00C16B2D" w:rsidRDefault="0095442A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 xml:space="preserve">W przypadku Wykonawców składających ofertę wspólną należy wypełnić dla każdego podmiotu osobno. </w:t>
      </w:r>
    </w:p>
    <w:p w14:paraId="7E93B6E0" w14:textId="77777777" w:rsidR="0095442A" w:rsidRPr="00C16B2D" w:rsidRDefault="0095442A" w:rsidP="0095442A">
      <w:pPr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>Mikroprzedsiębiorstwo: przedsiębiorstwo, które zatrudnia mniej niż 10 osób i którego roczny obrót lub roczna suma bilansowa nie przekracza 2 milionów EUR.</w:t>
      </w:r>
    </w:p>
    <w:p w14:paraId="03DBA0D2" w14:textId="77777777" w:rsidR="0095442A" w:rsidRPr="00C16B2D" w:rsidRDefault="0095442A" w:rsidP="0095442A">
      <w:pPr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 xml:space="preserve">Małe przedsiębiorstwo: przedsiębiorstwo, które zatrudnia mniej niż 50 osób i katorgo roczny obrót lub roczna suma bilansowa nie przekracza 10 milionów EUR. </w:t>
      </w:r>
    </w:p>
    <w:p w14:paraId="1BB54C11" w14:textId="57029927" w:rsidR="0095442A" w:rsidRPr="00C16B2D" w:rsidRDefault="0095442A" w:rsidP="0095442A">
      <w:pPr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>Średnie przedsiębiorstwo: przedsiębiorstwo, które nie jest mikro przedsiębiorstwem ani małym przedsiębiorstwem</w:t>
      </w:r>
      <w:r w:rsidR="00BB235C" w:rsidRPr="00C16B2D">
        <w:rPr>
          <w:rFonts w:asciiTheme="minorHAnsi" w:hAnsiTheme="minorHAnsi"/>
          <w:i/>
        </w:rPr>
        <w:t xml:space="preserve"> </w:t>
      </w:r>
      <w:r w:rsidRPr="00C16B2D">
        <w:rPr>
          <w:rFonts w:asciiTheme="minorHAnsi" w:hAnsiTheme="minorHAnsi"/>
          <w:i/>
        </w:rPr>
        <w:t xml:space="preserve"> i które zatrudnia mniej niż 250 osób i którego roczny obrót nie przekracza 50 milionów EUR. lub roczna suma bilansowa nie przekracza 43 milionów EUR.</w:t>
      </w:r>
    </w:p>
    <w:p w14:paraId="1533EF5C" w14:textId="77777777" w:rsidR="0095442A" w:rsidRPr="00C16B2D" w:rsidRDefault="0095442A" w:rsidP="00E35BA8">
      <w:pPr>
        <w:numPr>
          <w:ilvl w:val="0"/>
          <w:numId w:val="67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A36554" w14:textId="673C5AD8" w:rsidR="00C10343" w:rsidRPr="00C16B2D" w:rsidRDefault="0095442A" w:rsidP="0011738D">
      <w:pPr>
        <w:ind w:left="360"/>
        <w:rPr>
          <w:rFonts w:asciiTheme="minorHAnsi" w:hAnsiTheme="minorHAnsi"/>
          <w:i/>
        </w:rPr>
      </w:pPr>
      <w:r w:rsidRPr="00C16B2D">
        <w:rPr>
          <w:rFonts w:asciiTheme="minorHAnsi" w:hAnsiTheme="minorHAnsi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 wykonawca nie składa (usunięcie treści oświadczenia np. przez jego wykreślenie).</w:t>
      </w:r>
    </w:p>
    <w:p w14:paraId="681D54C8" w14:textId="77777777" w:rsidR="0020230C" w:rsidRPr="00C16B2D" w:rsidRDefault="0020230C" w:rsidP="0011738D">
      <w:pPr>
        <w:ind w:left="360"/>
        <w:rPr>
          <w:rFonts w:asciiTheme="minorHAnsi" w:hAnsiTheme="minorHAnsi"/>
          <w:i/>
        </w:rPr>
      </w:pPr>
    </w:p>
    <w:p w14:paraId="6AAAEC5A" w14:textId="77777777" w:rsidR="0020230C" w:rsidRPr="00C16B2D" w:rsidRDefault="0020230C" w:rsidP="0011738D">
      <w:pPr>
        <w:ind w:left="360"/>
        <w:rPr>
          <w:rFonts w:asciiTheme="minorHAnsi" w:hAnsiTheme="minorHAnsi"/>
          <w:i/>
        </w:rPr>
      </w:pPr>
    </w:p>
    <w:p w14:paraId="660A6835" w14:textId="77777777" w:rsidR="0020230C" w:rsidRPr="00C16B2D" w:rsidRDefault="0020230C" w:rsidP="0011738D">
      <w:pPr>
        <w:ind w:left="360"/>
        <w:rPr>
          <w:rFonts w:asciiTheme="minorHAnsi" w:hAnsiTheme="minorHAnsi"/>
          <w:i/>
        </w:rPr>
      </w:pPr>
    </w:p>
    <w:p w14:paraId="0A3D615D" w14:textId="77777777" w:rsidR="00BB235C" w:rsidRPr="00C16B2D" w:rsidRDefault="00BB235C" w:rsidP="0011738D">
      <w:pPr>
        <w:ind w:left="360"/>
        <w:rPr>
          <w:rFonts w:asciiTheme="minorHAnsi" w:hAnsiTheme="minorHAnsi"/>
          <w:i/>
        </w:rPr>
      </w:pPr>
    </w:p>
    <w:p w14:paraId="24004247" w14:textId="77777777" w:rsidR="00BB235C" w:rsidRPr="00C16B2D" w:rsidRDefault="00BB235C" w:rsidP="0011738D">
      <w:pPr>
        <w:ind w:left="360"/>
        <w:rPr>
          <w:rFonts w:asciiTheme="minorHAnsi" w:hAnsiTheme="minorHAnsi"/>
          <w:i/>
        </w:rPr>
      </w:pPr>
    </w:p>
    <w:p w14:paraId="1FF02D22" w14:textId="77777777" w:rsidR="00BB235C" w:rsidRPr="00C16B2D" w:rsidRDefault="00BB235C" w:rsidP="0011738D">
      <w:pPr>
        <w:ind w:left="360"/>
        <w:rPr>
          <w:rFonts w:asciiTheme="minorHAnsi" w:hAnsiTheme="minorHAnsi"/>
          <w:i/>
        </w:rPr>
      </w:pPr>
    </w:p>
    <w:p w14:paraId="0E0D199F" w14:textId="77777777" w:rsidR="00BB235C" w:rsidRPr="00C16B2D" w:rsidRDefault="00BB235C" w:rsidP="0011738D">
      <w:pPr>
        <w:ind w:left="360"/>
        <w:rPr>
          <w:rFonts w:asciiTheme="minorHAnsi" w:hAnsiTheme="minorHAnsi"/>
          <w:i/>
        </w:rPr>
      </w:pPr>
    </w:p>
    <w:p w14:paraId="3D08EE82" w14:textId="77777777" w:rsidR="00BB235C" w:rsidRPr="00C16B2D" w:rsidRDefault="00BB235C" w:rsidP="0011738D">
      <w:pPr>
        <w:ind w:left="360"/>
        <w:rPr>
          <w:rFonts w:asciiTheme="minorHAnsi" w:hAnsiTheme="minorHAnsi"/>
          <w:i/>
        </w:rPr>
      </w:pPr>
    </w:p>
    <w:p w14:paraId="713D1D24" w14:textId="77777777" w:rsidR="0020230C" w:rsidRPr="00723ABB" w:rsidRDefault="0020230C" w:rsidP="002D2648">
      <w:pPr>
        <w:rPr>
          <w:rFonts w:asciiTheme="minorHAnsi" w:hAnsiTheme="minorHAnsi"/>
          <w:i/>
        </w:rPr>
      </w:pPr>
    </w:p>
    <w:p w14:paraId="332A6764" w14:textId="7CCD391C" w:rsidR="00C10343" w:rsidRPr="00723ABB" w:rsidRDefault="00C10343" w:rsidP="0043246E">
      <w:pPr>
        <w:pStyle w:val="Tekstpodstawowy"/>
        <w:jc w:val="left"/>
        <w:rPr>
          <w:rFonts w:asciiTheme="minorHAnsi" w:hAnsiTheme="minorHAnsi" w:cs="Arial"/>
          <w:szCs w:val="24"/>
        </w:rPr>
      </w:pPr>
    </w:p>
    <w:p w14:paraId="4B04685A" w14:textId="28906174" w:rsidR="00C10343" w:rsidRPr="00723ABB" w:rsidRDefault="00C10343" w:rsidP="00C10343">
      <w:pPr>
        <w:pStyle w:val="Tekstpodstawowy"/>
        <w:rPr>
          <w:rFonts w:asciiTheme="minorHAnsi" w:hAnsiTheme="minorHAnsi" w:cs="Arial"/>
          <w:b/>
          <w:szCs w:val="24"/>
        </w:rPr>
      </w:pPr>
      <w:r w:rsidRPr="00723ABB">
        <w:rPr>
          <w:rFonts w:asciiTheme="minorHAnsi" w:hAnsiTheme="minorHAnsi" w:cs="Arial"/>
          <w:b/>
          <w:szCs w:val="24"/>
        </w:rPr>
        <w:lastRenderedPageBreak/>
        <w:t xml:space="preserve">ZAŁĄCZNIK NR </w:t>
      </w:r>
      <w:r w:rsidR="00D2240D" w:rsidRPr="00723ABB">
        <w:rPr>
          <w:rFonts w:asciiTheme="minorHAnsi" w:hAnsiTheme="minorHAnsi" w:cs="Arial"/>
          <w:b/>
          <w:szCs w:val="24"/>
        </w:rPr>
        <w:t>4 DO SWZ</w:t>
      </w:r>
    </w:p>
    <w:p w14:paraId="032423EF" w14:textId="77777777" w:rsidR="00C10343" w:rsidRPr="00723ABB" w:rsidRDefault="00C10343" w:rsidP="00C10343">
      <w:pPr>
        <w:spacing w:line="276" w:lineRule="auto"/>
        <w:ind w:left="5246" w:firstLine="708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1C833622" w14:textId="77777777" w:rsidR="00C10343" w:rsidRPr="00723ABB" w:rsidRDefault="00C10343" w:rsidP="00C10343">
      <w:pPr>
        <w:spacing w:line="276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723ABB">
        <w:rPr>
          <w:rFonts w:asciiTheme="minorHAnsi" w:hAnsiTheme="minorHAnsi" w:cs="Arial"/>
          <w:b/>
          <w:sz w:val="24"/>
          <w:szCs w:val="24"/>
          <w:u w:val="single"/>
        </w:rPr>
        <w:t>Wykonawca:</w:t>
      </w:r>
    </w:p>
    <w:p w14:paraId="70C07391" w14:textId="77777777" w:rsidR="00C10343" w:rsidRPr="00723ABB" w:rsidRDefault="00C10343" w:rsidP="00C10343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221E81E1" w14:textId="77777777" w:rsidR="00C10343" w:rsidRPr="00723ABB" w:rsidRDefault="00C10343" w:rsidP="00C10343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(pełna nazwa/firma, adres, </w:t>
      </w:r>
    </w:p>
    <w:p w14:paraId="0769667D" w14:textId="77777777" w:rsidR="00C10343" w:rsidRPr="00723ABB" w:rsidRDefault="00C10343" w:rsidP="00C10343">
      <w:pPr>
        <w:spacing w:line="276" w:lineRule="auto"/>
        <w:ind w:right="5953"/>
        <w:rPr>
          <w:rFonts w:asciiTheme="minorHAnsi" w:hAnsiTheme="minorHAnsi" w:cs="Arial"/>
          <w:i/>
          <w:sz w:val="24"/>
          <w:szCs w:val="24"/>
        </w:rPr>
      </w:pPr>
      <w:r w:rsidRPr="00723ABB">
        <w:rPr>
          <w:rFonts w:asciiTheme="minorHAnsi" w:hAnsiTheme="minorHAnsi" w:cs="Arial"/>
          <w:i/>
        </w:rPr>
        <w:t>w zależności od podmiotu</w:t>
      </w:r>
      <w:r w:rsidRPr="00723ABB">
        <w:rPr>
          <w:rFonts w:asciiTheme="minorHAnsi" w:hAnsiTheme="minorHAnsi" w:cs="Arial"/>
          <w:i/>
          <w:sz w:val="24"/>
          <w:szCs w:val="24"/>
        </w:rPr>
        <w:t>)</w:t>
      </w:r>
    </w:p>
    <w:p w14:paraId="718D8367" w14:textId="77777777" w:rsidR="00C10343" w:rsidRPr="00723ABB" w:rsidRDefault="00C10343" w:rsidP="00C10343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</w:p>
    <w:p w14:paraId="5CF6F6E2" w14:textId="77777777" w:rsidR="00C10343" w:rsidRPr="00723ABB" w:rsidRDefault="00C10343" w:rsidP="00C10343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reprezentowany przez:</w:t>
      </w:r>
    </w:p>
    <w:p w14:paraId="096A2EAC" w14:textId="77777777" w:rsidR="00C10343" w:rsidRPr="00723ABB" w:rsidRDefault="00C10343" w:rsidP="00C10343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46E63404" w14:textId="7508315A" w:rsidR="00C10343" w:rsidRPr="00723ABB" w:rsidRDefault="00C10343" w:rsidP="001D47C5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(imię, nazwisko, stanowisko/podstawa do reprezentacji)</w:t>
      </w:r>
    </w:p>
    <w:p w14:paraId="08665439" w14:textId="77777777" w:rsidR="00C10343" w:rsidRPr="00723ABB" w:rsidRDefault="00C10343" w:rsidP="00C10343">
      <w:pPr>
        <w:rPr>
          <w:rFonts w:asciiTheme="minorHAnsi" w:hAnsiTheme="minorHAnsi" w:cs="Arial"/>
          <w:sz w:val="24"/>
          <w:szCs w:val="24"/>
        </w:rPr>
      </w:pPr>
    </w:p>
    <w:p w14:paraId="58B9CF38" w14:textId="245641EA" w:rsidR="00C10343" w:rsidRPr="00723ABB" w:rsidRDefault="00C10343" w:rsidP="00C10343">
      <w:pPr>
        <w:spacing w:after="120" w:line="276" w:lineRule="auto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23ABB">
        <w:rPr>
          <w:rFonts w:asciiTheme="minorHAnsi" w:hAnsiTheme="minorHAnsi" w:cs="Arial"/>
          <w:b/>
          <w:sz w:val="24"/>
          <w:szCs w:val="24"/>
          <w:u w:val="single"/>
        </w:rPr>
        <w:t xml:space="preserve">OŚWIADCZENIE WYKONAWCY O NIEPODLEGANIU WYKLUCZENIU </w:t>
      </w:r>
      <w:r w:rsidRPr="00723ABB">
        <w:rPr>
          <w:rFonts w:asciiTheme="minorHAnsi" w:hAnsiTheme="minorHAnsi" w:cs="Arial"/>
          <w:b/>
          <w:sz w:val="24"/>
          <w:szCs w:val="24"/>
          <w:u w:val="single"/>
        </w:rPr>
        <w:br/>
        <w:t>ORAZ SPEŁNIENIU WARUNKÓW UDZIAŁU W POSTĘPOWANIU</w:t>
      </w:r>
    </w:p>
    <w:p w14:paraId="6B4F803E" w14:textId="77777777" w:rsidR="00C10343" w:rsidRPr="00723ABB" w:rsidRDefault="00C10343" w:rsidP="00C10343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 xml:space="preserve">składane na podstawie art. 125 ust. 1 ustawy z dnia 11 września 2019 r. </w:t>
      </w:r>
    </w:p>
    <w:p w14:paraId="63F7AFC0" w14:textId="77777777" w:rsidR="00C10343" w:rsidRPr="00723ABB" w:rsidRDefault="00C10343" w:rsidP="00C10343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 xml:space="preserve"> Prawo zamówień publicznych (dalej jako: ustawa Pzp), </w:t>
      </w:r>
    </w:p>
    <w:p w14:paraId="7AA92220" w14:textId="77777777" w:rsidR="00C10343" w:rsidRPr="00723ABB" w:rsidRDefault="00C10343" w:rsidP="00C10343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458F19EA" w14:textId="7AFEBED4" w:rsidR="00C10343" w:rsidRPr="00723ABB" w:rsidRDefault="00C10343" w:rsidP="00590289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Na potrzeby postępowania o udzielenie zamówienia publicznego</w:t>
      </w:r>
      <w:bookmarkStart w:id="6" w:name="_Hlk484519212"/>
      <w:r w:rsidRPr="00723ABB">
        <w:rPr>
          <w:rFonts w:asciiTheme="minorHAnsi" w:hAnsiTheme="minorHAnsi" w:cs="Arial"/>
          <w:sz w:val="24"/>
          <w:szCs w:val="24"/>
        </w:rPr>
        <w:t xml:space="preserve"> </w:t>
      </w:r>
      <w:r w:rsidRPr="00723ABB">
        <w:rPr>
          <w:rFonts w:ascii="Calibri" w:hAnsi="Calibri" w:cs="Calibri"/>
          <w:sz w:val="24"/>
          <w:szCs w:val="24"/>
        </w:rPr>
        <w:t>nr RZP/</w:t>
      </w:r>
      <w:r w:rsidR="00D83314">
        <w:rPr>
          <w:rFonts w:ascii="Calibri" w:hAnsi="Calibri" w:cs="Calibri"/>
          <w:sz w:val="24"/>
          <w:szCs w:val="24"/>
        </w:rPr>
        <w:t>12</w:t>
      </w:r>
      <w:r w:rsidRPr="00723ABB">
        <w:rPr>
          <w:rFonts w:ascii="Calibri" w:hAnsi="Calibri" w:cs="Calibri"/>
          <w:sz w:val="24"/>
          <w:szCs w:val="24"/>
        </w:rPr>
        <w:t>/202</w:t>
      </w:r>
      <w:r w:rsidR="00C82F75">
        <w:rPr>
          <w:rFonts w:ascii="Calibri" w:hAnsi="Calibri" w:cs="Calibri"/>
          <w:sz w:val="24"/>
          <w:szCs w:val="24"/>
        </w:rPr>
        <w:t>5</w:t>
      </w:r>
      <w:r w:rsidRPr="00723ABB">
        <w:rPr>
          <w:rFonts w:ascii="Calibri" w:hAnsi="Calibri" w:cs="Calibri"/>
          <w:sz w:val="24"/>
          <w:szCs w:val="24"/>
        </w:rPr>
        <w:t xml:space="preserve"> na </w:t>
      </w:r>
      <w:r w:rsidR="00B47F19" w:rsidRPr="00143935">
        <w:rPr>
          <w:rFonts w:ascii="Calibri" w:hAnsi="Calibri" w:cs="Calibri"/>
          <w:b/>
          <w:bCs/>
          <w:sz w:val="24"/>
          <w:szCs w:val="24"/>
        </w:rPr>
        <w:t>„</w:t>
      </w:r>
      <w:r w:rsidR="00D83314">
        <w:rPr>
          <w:rFonts w:ascii="Calibri" w:hAnsi="Calibri" w:cs="Calibri"/>
          <w:b/>
          <w:sz w:val="24"/>
          <w:szCs w:val="24"/>
        </w:rPr>
        <w:t>M</w:t>
      </w:r>
      <w:r w:rsidR="00D83314" w:rsidRPr="00183CC8">
        <w:rPr>
          <w:rFonts w:ascii="Calibri" w:hAnsi="Calibri" w:cs="Calibri"/>
          <w:b/>
          <w:sz w:val="24"/>
          <w:szCs w:val="24"/>
        </w:rPr>
        <w:t xml:space="preserve">ontaż instalacji fotowoltaicznej na budynku kortów tenisowych przy ul. Władysława Raginisa 14 </w:t>
      </w:r>
      <w:r w:rsidR="00D83314" w:rsidRPr="00183CC8">
        <w:rPr>
          <w:rFonts w:ascii="Calibri" w:hAnsi="Calibri" w:cs="Calibri"/>
          <w:b/>
          <w:bCs/>
          <w:noProof/>
          <w:sz w:val="24"/>
          <w:szCs w:val="24"/>
        </w:rPr>
        <w:t>– w formule zaprojektuj i wybuduj</w:t>
      </w:r>
      <w:r w:rsidR="00B47F19" w:rsidRPr="00723ABB">
        <w:rPr>
          <w:rFonts w:asciiTheme="minorHAnsi" w:hAnsiTheme="minorHAnsi" w:cs="Arial"/>
          <w:b/>
          <w:bCs/>
          <w:sz w:val="24"/>
          <w:szCs w:val="24"/>
        </w:rPr>
        <w:t xml:space="preserve">” </w:t>
      </w:r>
      <w:r w:rsidRPr="00723ABB">
        <w:rPr>
          <w:rFonts w:asciiTheme="minorHAnsi" w:hAnsiTheme="minorHAnsi" w:cs="Arial"/>
          <w:sz w:val="24"/>
          <w:szCs w:val="24"/>
        </w:rPr>
        <w:t>prowadzonego przez Ośrodek Sportu i Rekreacji m. st. Warszawy w Dzielnicy Bemowo z siedzibą w Warszawie przy ul. Oławskiej 3A</w:t>
      </w:r>
      <w:r w:rsidRPr="00723ABB">
        <w:rPr>
          <w:rFonts w:asciiTheme="minorHAnsi" w:hAnsiTheme="minorHAnsi" w:cs="Arial"/>
          <w:i/>
          <w:sz w:val="24"/>
          <w:szCs w:val="24"/>
        </w:rPr>
        <w:t xml:space="preserve">, </w:t>
      </w:r>
      <w:r w:rsidRPr="00723ABB">
        <w:rPr>
          <w:rFonts w:asciiTheme="minorHAnsi" w:hAnsiTheme="minorHAnsi" w:cs="Arial"/>
          <w:sz w:val="24"/>
          <w:szCs w:val="24"/>
        </w:rPr>
        <w:t>oświadczam, co następuje:</w:t>
      </w:r>
    </w:p>
    <w:bookmarkEnd w:id="6"/>
    <w:p w14:paraId="1DE1FC41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0196FFB7" w14:textId="77777777" w:rsidR="00C10343" w:rsidRPr="00723ABB" w:rsidRDefault="00C10343" w:rsidP="00C10343">
      <w:pPr>
        <w:shd w:val="clear" w:color="auto" w:fill="BFBFBF" w:themeFill="background1" w:themeFillShade="BF"/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>OŚWIADCZENIA DOTYCZĄCE WYKONAWCY:</w:t>
      </w:r>
    </w:p>
    <w:p w14:paraId="18DCC881" w14:textId="77777777" w:rsidR="00C10343" w:rsidRPr="00723ABB" w:rsidRDefault="00C10343" w:rsidP="00C10343">
      <w:pPr>
        <w:pStyle w:val="Akapitzlist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341BDC3A" w14:textId="77777777" w:rsidR="00ED2008" w:rsidRPr="00723ABB" w:rsidRDefault="00C10343" w:rsidP="00E35BA8">
      <w:pPr>
        <w:pStyle w:val="Akapitzlist"/>
        <w:numPr>
          <w:ilvl w:val="0"/>
          <w:numId w:val="70"/>
        </w:numPr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Oświadczam, że</w:t>
      </w:r>
      <w:r w:rsidR="00ED2008" w:rsidRPr="00723ABB">
        <w:rPr>
          <w:rFonts w:asciiTheme="minorHAnsi" w:hAnsiTheme="minorHAnsi" w:cs="Arial"/>
          <w:sz w:val="24"/>
          <w:szCs w:val="24"/>
        </w:rPr>
        <w:t>:</w:t>
      </w:r>
    </w:p>
    <w:p w14:paraId="6904B91B" w14:textId="4882BBE6" w:rsidR="00C10343" w:rsidRPr="00723ABB" w:rsidRDefault="00C10343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 nie podlegam wykluczeniu z postępowania na podstawie art. </w:t>
      </w:r>
      <w:r w:rsidR="00ED2008" w:rsidRPr="00723ABB">
        <w:rPr>
          <w:rFonts w:asciiTheme="minorHAnsi" w:hAnsiTheme="minorHAnsi" w:cs="Arial"/>
          <w:sz w:val="24"/>
          <w:szCs w:val="24"/>
        </w:rPr>
        <w:t>108 ust. 1 pkt 1-6 oraz art. 109 ust. 1 pkt 8 i pkt 10</w:t>
      </w:r>
      <w:r w:rsidRPr="00723ABB">
        <w:rPr>
          <w:rFonts w:asciiTheme="minorHAnsi" w:hAnsiTheme="minorHAnsi" w:cs="Arial"/>
          <w:sz w:val="24"/>
          <w:szCs w:val="24"/>
        </w:rPr>
        <w:t xml:space="preserve"> ustawy Pzp</w:t>
      </w:r>
      <w:r w:rsidR="00ED2008" w:rsidRPr="00723ABB">
        <w:rPr>
          <w:rFonts w:asciiTheme="minorHAnsi" w:hAnsiTheme="minorHAnsi" w:cs="Arial"/>
          <w:sz w:val="24"/>
          <w:szCs w:val="24"/>
        </w:rPr>
        <w:t>*,</w:t>
      </w:r>
    </w:p>
    <w:p w14:paraId="3350A19D" w14:textId="3CB2DE62" w:rsidR="00ED2008" w:rsidRPr="00723ABB" w:rsidRDefault="00ED2008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oświadczam, że </w:t>
      </w:r>
      <w:r w:rsidR="005E2EC4" w:rsidRPr="00723ABB">
        <w:rPr>
          <w:rFonts w:asciiTheme="minorHAnsi" w:hAnsiTheme="minorHAnsi" w:cs="Arial"/>
          <w:sz w:val="24"/>
          <w:szCs w:val="24"/>
        </w:rPr>
        <w:t>zachodzą w stosunku do mnie podstawy wykluczenia z postępowania na pods</w:t>
      </w:r>
      <w:r w:rsidR="008C5BD4" w:rsidRPr="00723ABB">
        <w:rPr>
          <w:rFonts w:asciiTheme="minorHAnsi" w:hAnsiTheme="minorHAnsi" w:cs="Arial"/>
          <w:sz w:val="24"/>
          <w:szCs w:val="24"/>
        </w:rPr>
        <w:t>t</w:t>
      </w:r>
      <w:r w:rsidR="005E2EC4" w:rsidRPr="00723ABB">
        <w:rPr>
          <w:rFonts w:asciiTheme="minorHAnsi" w:hAnsiTheme="minorHAnsi" w:cs="Arial"/>
          <w:sz w:val="24"/>
          <w:szCs w:val="24"/>
        </w:rPr>
        <w:t xml:space="preserve">awie art. …………. </w:t>
      </w:r>
      <w:r w:rsidR="008C5BD4" w:rsidRPr="00723ABB">
        <w:rPr>
          <w:rFonts w:asciiTheme="minorHAnsi" w:hAnsiTheme="minorHAnsi" w:cs="Arial"/>
          <w:sz w:val="24"/>
          <w:szCs w:val="24"/>
        </w:rPr>
        <w:t>u</w:t>
      </w:r>
      <w:r w:rsidR="005E2EC4" w:rsidRPr="00723ABB">
        <w:rPr>
          <w:rFonts w:asciiTheme="minorHAnsi" w:hAnsiTheme="minorHAnsi" w:cs="Arial"/>
          <w:sz w:val="24"/>
          <w:szCs w:val="24"/>
        </w:rPr>
        <w:t xml:space="preserve">stawy Pzp </w:t>
      </w:r>
      <w:r w:rsidR="005E2EC4" w:rsidRPr="00723ABB">
        <w:rPr>
          <w:rFonts w:asciiTheme="minorHAnsi" w:hAnsiTheme="minorHAnsi" w:cs="Arial"/>
          <w:i/>
          <w:iCs/>
          <w:sz w:val="24"/>
          <w:szCs w:val="24"/>
        </w:rPr>
        <w:t>(podać mającą zastosowanie podstawę wykluczenia  spośród wymienionych w art. 108 ust. 1 pkt. 1-6 oraz art. 109 ust. 1 pkt 8 i pkt 10)*</w:t>
      </w:r>
    </w:p>
    <w:p w14:paraId="3DABFD6F" w14:textId="0A267175" w:rsidR="005E2EC4" w:rsidRPr="00723ABB" w:rsidRDefault="005E2EC4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7FDB38B7" w14:textId="2F126137" w:rsidR="005E2EC4" w:rsidRPr="00723ABB" w:rsidRDefault="005E2EC4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723ABB">
        <w:rPr>
          <w:rFonts w:asciiTheme="minorHAnsi" w:hAnsiTheme="minorHAnsi" w:cs="Arial"/>
          <w:b/>
          <w:bCs/>
          <w:sz w:val="24"/>
          <w:szCs w:val="24"/>
        </w:rPr>
        <w:t>*zaznaczyć właściwe</w:t>
      </w:r>
    </w:p>
    <w:p w14:paraId="6F284994" w14:textId="779BA15B" w:rsidR="005E2EC4" w:rsidRPr="00723ABB" w:rsidRDefault="005E2EC4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288A2429" w14:textId="5218C635" w:rsidR="005E2EC4" w:rsidRPr="00723ABB" w:rsidRDefault="00901F9F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Jednocześnie oświadczam, że w związku z ww. okolicznością, na podstawie  art. 110 ust. 2 ustawy Pzp podj</w:t>
      </w:r>
      <w:r w:rsidR="00D52C5E" w:rsidRPr="00723ABB">
        <w:rPr>
          <w:rFonts w:asciiTheme="minorHAnsi" w:hAnsiTheme="minorHAnsi" w:cs="Arial"/>
          <w:sz w:val="24"/>
          <w:szCs w:val="24"/>
        </w:rPr>
        <w:t>ą</w:t>
      </w:r>
      <w:r w:rsidRPr="00723ABB">
        <w:rPr>
          <w:rFonts w:asciiTheme="minorHAnsi" w:hAnsiTheme="minorHAnsi" w:cs="Arial"/>
          <w:sz w:val="24"/>
          <w:szCs w:val="24"/>
        </w:rPr>
        <w:t>łem następujące środki naprawcze (procedura sanacyjna – samooczyszczenia):</w:t>
      </w:r>
    </w:p>
    <w:p w14:paraId="23AE299C" w14:textId="587FB647" w:rsidR="00901F9F" w:rsidRPr="00723ABB" w:rsidRDefault="00901F9F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Wyj</w:t>
      </w:r>
      <w:r w:rsidR="008C5BD4" w:rsidRPr="00723ABB">
        <w:rPr>
          <w:rFonts w:asciiTheme="minorHAnsi" w:hAnsiTheme="minorHAnsi" w:cs="Arial"/>
          <w:sz w:val="24"/>
          <w:szCs w:val="24"/>
        </w:rPr>
        <w:t>a</w:t>
      </w:r>
      <w:r w:rsidRPr="00723ABB">
        <w:rPr>
          <w:rFonts w:asciiTheme="minorHAnsi" w:hAnsiTheme="minorHAnsi" w:cs="Arial"/>
          <w:sz w:val="24"/>
          <w:szCs w:val="24"/>
        </w:rPr>
        <w:t>śniam fakty i okoliczności o których mowa w art. 110 ust. 2 pkt. 2 ustawy Pzp:</w:t>
      </w:r>
    </w:p>
    <w:p w14:paraId="3680B230" w14:textId="77777777" w:rsidR="008C5BD4" w:rsidRPr="00723ABB" w:rsidRDefault="008C5BD4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0F156370" w14:textId="552A4317" w:rsidR="00901F9F" w:rsidRPr="00723ABB" w:rsidRDefault="00901F9F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1B05A3" w14:textId="37424189" w:rsidR="00901F9F" w:rsidRPr="00723ABB" w:rsidRDefault="00901F9F" w:rsidP="00A52BCE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Podjąłem następujące kroki o których mowa w art. 110 ust. 2 pkt. 3 ustawy Pzp.:</w:t>
      </w:r>
    </w:p>
    <w:p w14:paraId="7C6187EE" w14:textId="52BE9CC7" w:rsidR="00901F9F" w:rsidRPr="00723ABB" w:rsidRDefault="00901F9F" w:rsidP="00ED2008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C0D3D9" w14:textId="1F8722CD" w:rsidR="00901F9F" w:rsidRPr="00723ABB" w:rsidRDefault="00901F9F" w:rsidP="00E35BA8">
      <w:pPr>
        <w:pStyle w:val="Akapitzlist"/>
        <w:numPr>
          <w:ilvl w:val="0"/>
          <w:numId w:val="70"/>
        </w:num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O</w:t>
      </w:r>
      <w:r w:rsidR="008C5BD4" w:rsidRPr="00723ABB">
        <w:rPr>
          <w:rFonts w:asciiTheme="minorHAnsi" w:hAnsiTheme="minorHAnsi" w:cs="Arial"/>
          <w:sz w:val="24"/>
          <w:szCs w:val="24"/>
        </w:rPr>
        <w:t>ś</w:t>
      </w:r>
      <w:r w:rsidRPr="00723ABB">
        <w:rPr>
          <w:rFonts w:asciiTheme="minorHAnsi" w:hAnsiTheme="minorHAnsi" w:cs="Arial"/>
          <w:sz w:val="24"/>
          <w:szCs w:val="24"/>
        </w:rPr>
        <w:t>wiadczam, że spełniam warunki udziału w postępowaniu określone przez Zamawiającego w ogłoszeniu o zamówieniu oraz w pkt. 3.1 ro</w:t>
      </w:r>
      <w:r w:rsidR="008C5BD4" w:rsidRPr="00723ABB">
        <w:rPr>
          <w:rFonts w:asciiTheme="minorHAnsi" w:hAnsiTheme="minorHAnsi" w:cs="Arial"/>
          <w:sz w:val="24"/>
          <w:szCs w:val="24"/>
        </w:rPr>
        <w:t>z</w:t>
      </w:r>
      <w:r w:rsidRPr="00723ABB">
        <w:rPr>
          <w:rFonts w:asciiTheme="minorHAnsi" w:hAnsiTheme="minorHAnsi" w:cs="Arial"/>
          <w:sz w:val="24"/>
          <w:szCs w:val="24"/>
        </w:rPr>
        <w:t>działu XIX Specyfikacji Warunków Zamówienia.</w:t>
      </w:r>
    </w:p>
    <w:p w14:paraId="71A6E091" w14:textId="64943BC5" w:rsidR="00901F9F" w:rsidRPr="00723ABB" w:rsidRDefault="00901F9F" w:rsidP="00E35BA8">
      <w:pPr>
        <w:pStyle w:val="Akapitzlist"/>
        <w:numPr>
          <w:ilvl w:val="0"/>
          <w:numId w:val="70"/>
        </w:num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Oświadczam, że </w:t>
      </w:r>
      <w:r w:rsidR="008C5BD4" w:rsidRPr="00723ABB">
        <w:rPr>
          <w:rFonts w:asciiTheme="minorHAnsi" w:hAnsiTheme="minorHAnsi" w:cs="Arial"/>
          <w:sz w:val="24"/>
          <w:szCs w:val="24"/>
        </w:rPr>
        <w:t>w celu wskazania spełnienia warunków udziału w postępowaniu, określonych przez Zamawiającego w ogłoszeniu o zamówieniu oraz pkt. 3.1 rozdziału XIX Specyfikacji Warunków Zamówienia.</w:t>
      </w:r>
    </w:p>
    <w:p w14:paraId="25C5D05B" w14:textId="77777777" w:rsidR="008C5BD4" w:rsidRPr="00723ABB" w:rsidRDefault="008C5BD4" w:rsidP="008C5BD4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33122C27" w14:textId="05673CCD" w:rsidR="008C5BD4" w:rsidRPr="00723ABB" w:rsidRDefault="008C5BD4" w:rsidP="008C5BD4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polegam na zasobach innego / ych podmiotu/ów*</w:t>
      </w:r>
    </w:p>
    <w:p w14:paraId="0E410647" w14:textId="1E4EDD05" w:rsidR="008C5BD4" w:rsidRPr="00723ABB" w:rsidRDefault="008C5BD4" w:rsidP="008C5BD4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nie polegam na zasobach innego / ych podmiotu/ów*</w:t>
      </w:r>
    </w:p>
    <w:p w14:paraId="5281C924" w14:textId="77777777" w:rsidR="008C5BD4" w:rsidRPr="00723ABB" w:rsidRDefault="008C5BD4" w:rsidP="008C5BD4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6C83DD93" w14:textId="3C128E80" w:rsidR="00C10343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723ABB">
        <w:rPr>
          <w:rFonts w:asciiTheme="minorHAnsi" w:hAnsiTheme="minorHAnsi" w:cs="Arial"/>
          <w:b/>
          <w:bCs/>
          <w:sz w:val="24"/>
          <w:szCs w:val="24"/>
        </w:rPr>
        <w:t>*zaznaczyć właściwe</w:t>
      </w:r>
    </w:p>
    <w:p w14:paraId="19D83B54" w14:textId="496478C4" w:rsidR="00C10343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Nazwa i adres podmiotu:</w:t>
      </w:r>
    </w:p>
    <w:p w14:paraId="2E79C880" w14:textId="6C9985BD" w:rsidR="008C5BD4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ACA2E3" w14:textId="71F1C8C9" w:rsidR="008C5BD4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63B0BD8E" w14:textId="64314D59" w:rsidR="008C5BD4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Udostępniane zasoby:</w:t>
      </w:r>
    </w:p>
    <w:p w14:paraId="527137E5" w14:textId="4F62CC1F" w:rsidR="008C5BD4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BF8944" w14:textId="565A301F" w:rsidR="00C10343" w:rsidRPr="00723ABB" w:rsidRDefault="008C5BD4" w:rsidP="00C10343">
      <w:pPr>
        <w:spacing w:line="276" w:lineRule="auto"/>
        <w:contextualSpacing/>
        <w:jc w:val="both"/>
        <w:rPr>
          <w:rFonts w:asciiTheme="minorHAnsi" w:hAnsiTheme="minorHAnsi" w:cs="Arial"/>
          <w:i/>
          <w:iCs/>
          <w:sz w:val="24"/>
          <w:szCs w:val="24"/>
        </w:rPr>
      </w:pPr>
      <w:r w:rsidRPr="00723ABB">
        <w:rPr>
          <w:rFonts w:asciiTheme="minorHAnsi" w:hAnsiTheme="minorHAnsi" w:cs="Arial"/>
          <w:i/>
          <w:iCs/>
          <w:sz w:val="24"/>
          <w:szCs w:val="24"/>
        </w:rPr>
        <w:t>(wskazać podmiot i określić odpowiedni zakres</w:t>
      </w:r>
      <w:r w:rsidR="00BC3C9B" w:rsidRPr="00723ABB">
        <w:rPr>
          <w:rFonts w:asciiTheme="minorHAnsi" w:hAnsiTheme="minorHAnsi" w:cs="Arial"/>
          <w:i/>
          <w:iCs/>
          <w:sz w:val="24"/>
          <w:szCs w:val="24"/>
        </w:rPr>
        <w:t xml:space="preserve"> dla wskazanego podmiotu, w przypadku zaznaczenia, iż Wykonawca polega na zasobach innego podmiotu w celu wskazania spełnienia warunków udziału w postępowaniu).</w:t>
      </w:r>
    </w:p>
    <w:p w14:paraId="7FDCCA74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544FCF6E" w14:textId="77777777" w:rsidR="00C10343" w:rsidRPr="00723ABB" w:rsidRDefault="00C10343" w:rsidP="00C10343">
      <w:p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>OŚWIADCZENIE DOTYCZĄCE PODANYCH INFORMACJI:</w:t>
      </w:r>
    </w:p>
    <w:p w14:paraId="14D5A294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62CAC5A8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Oświadczam, że wszystkie informacje podane w powyższych oświadczeniach są aktualne </w:t>
      </w:r>
      <w:r w:rsidRPr="00723ABB">
        <w:rPr>
          <w:rFonts w:asciiTheme="minorHAnsi" w:hAnsiTheme="minorHAns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CBBD55B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2CF4DFFF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…………….……………………</w:t>
      </w:r>
      <w:r w:rsidRPr="00723ABB">
        <w:rPr>
          <w:rFonts w:asciiTheme="minorHAnsi" w:hAnsiTheme="minorHAnsi" w:cs="Arial"/>
          <w:i/>
          <w:sz w:val="24"/>
          <w:szCs w:val="24"/>
        </w:rPr>
        <w:t xml:space="preserve">, </w:t>
      </w:r>
      <w:r w:rsidRPr="00723ABB">
        <w:rPr>
          <w:rFonts w:asciiTheme="minorHAnsi" w:hAnsiTheme="minorHAnsi" w:cs="Arial"/>
          <w:sz w:val="24"/>
          <w:szCs w:val="24"/>
        </w:rPr>
        <w:t xml:space="preserve">dnia ………….……. r. </w:t>
      </w:r>
    </w:p>
    <w:p w14:paraId="49420E9B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    (miejscowość i data)</w:t>
      </w:r>
    </w:p>
    <w:p w14:paraId="06372967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  <w:t>…………………………………………</w:t>
      </w:r>
    </w:p>
    <w:p w14:paraId="3391D217" w14:textId="7220D897" w:rsidR="00BC3C9B" w:rsidRPr="00723ABB" w:rsidRDefault="00C10343" w:rsidP="00C107B1">
      <w:pPr>
        <w:spacing w:line="276" w:lineRule="auto"/>
        <w:ind w:left="6372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(podpis osoby uprawnionej do reprezentowania Wykonawcy)</w:t>
      </w:r>
    </w:p>
    <w:p w14:paraId="3EAB8C56" w14:textId="77777777" w:rsidR="00C107B1" w:rsidRPr="00723ABB" w:rsidRDefault="00BC3C9B" w:rsidP="00C10343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  <w:r w:rsidRPr="00723ABB">
        <w:rPr>
          <w:rFonts w:asciiTheme="minorHAnsi" w:hAnsiTheme="minorHAnsi" w:cs="Arial"/>
          <w:b/>
          <w:i/>
          <w:iCs/>
          <w:sz w:val="20"/>
        </w:rPr>
        <w:t>Dokument należy wypełnić i podpisać kwalifikowanym podpisem elektronicznym.</w:t>
      </w:r>
    </w:p>
    <w:p w14:paraId="399F62F6" w14:textId="45A6755C" w:rsidR="00BC3C9B" w:rsidRPr="00723ABB" w:rsidRDefault="00BC3C9B" w:rsidP="00C10343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  <w:r w:rsidRPr="00723ABB">
        <w:rPr>
          <w:rFonts w:asciiTheme="minorHAnsi" w:hAnsiTheme="minorHAnsi" w:cs="Arial"/>
          <w:b/>
          <w:i/>
          <w:iCs/>
          <w:sz w:val="20"/>
        </w:rPr>
        <w:t>Zamawiający zaleca zapisanie dokumentu w formie PDF</w:t>
      </w:r>
      <w:r w:rsidR="00C107B1" w:rsidRPr="00723ABB">
        <w:rPr>
          <w:rFonts w:asciiTheme="minorHAnsi" w:hAnsiTheme="minorHAnsi" w:cs="Arial"/>
          <w:b/>
          <w:i/>
          <w:iCs/>
          <w:sz w:val="20"/>
        </w:rPr>
        <w:t>.</w:t>
      </w:r>
    </w:p>
    <w:p w14:paraId="0DB2A08F" w14:textId="18C6550F" w:rsidR="00590289" w:rsidRPr="00723ABB" w:rsidRDefault="00590289" w:rsidP="00C10343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</w:p>
    <w:p w14:paraId="0BB9E264" w14:textId="77777777" w:rsidR="00590289" w:rsidRPr="00723ABB" w:rsidRDefault="00590289" w:rsidP="00C10343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</w:p>
    <w:p w14:paraId="276F1887" w14:textId="16D0ABB9" w:rsidR="00BC3C9B" w:rsidRPr="00723ABB" w:rsidRDefault="00C10343" w:rsidP="00C107B1">
      <w:pPr>
        <w:pStyle w:val="Tekstpodstawowy"/>
        <w:spacing w:line="360" w:lineRule="auto"/>
        <w:rPr>
          <w:rFonts w:asciiTheme="minorHAnsi" w:hAnsiTheme="minorHAnsi" w:cs="Arial"/>
          <w:b/>
          <w:szCs w:val="24"/>
        </w:rPr>
      </w:pPr>
      <w:r w:rsidRPr="00723ABB">
        <w:rPr>
          <w:rFonts w:asciiTheme="minorHAnsi" w:hAnsiTheme="minorHAnsi" w:cs="Arial"/>
          <w:b/>
          <w:szCs w:val="24"/>
        </w:rPr>
        <w:lastRenderedPageBreak/>
        <w:t xml:space="preserve">ZAŁĄCZNIK NR </w:t>
      </w:r>
      <w:r w:rsidR="00D2240D" w:rsidRPr="00723ABB">
        <w:rPr>
          <w:rFonts w:asciiTheme="minorHAnsi" w:hAnsiTheme="minorHAnsi" w:cs="Arial"/>
          <w:b/>
          <w:szCs w:val="24"/>
        </w:rPr>
        <w:t>5 D</w:t>
      </w:r>
      <w:r w:rsidR="003A5FFA" w:rsidRPr="00723ABB">
        <w:rPr>
          <w:rFonts w:asciiTheme="minorHAnsi" w:hAnsiTheme="minorHAnsi" w:cs="Arial"/>
          <w:b/>
          <w:szCs w:val="24"/>
        </w:rPr>
        <w:t>O</w:t>
      </w:r>
      <w:r w:rsidR="00D2240D" w:rsidRPr="00723ABB">
        <w:rPr>
          <w:rFonts w:asciiTheme="minorHAnsi" w:hAnsiTheme="minorHAnsi" w:cs="Arial"/>
          <w:b/>
          <w:szCs w:val="24"/>
        </w:rPr>
        <w:t xml:space="preserve"> SWZ</w:t>
      </w:r>
    </w:p>
    <w:p w14:paraId="6C0CBEF1" w14:textId="77777777" w:rsidR="00BC3C9B" w:rsidRPr="00723ABB" w:rsidRDefault="00BC3C9B" w:rsidP="00BC3C9B">
      <w:pPr>
        <w:spacing w:line="276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723ABB">
        <w:rPr>
          <w:rFonts w:asciiTheme="minorHAnsi" w:hAnsiTheme="minorHAnsi" w:cs="Arial"/>
          <w:b/>
          <w:sz w:val="24"/>
          <w:szCs w:val="24"/>
          <w:u w:val="single"/>
        </w:rPr>
        <w:t>Wykonawca:</w:t>
      </w:r>
    </w:p>
    <w:p w14:paraId="400623D4" w14:textId="77777777" w:rsidR="00BC3C9B" w:rsidRPr="00723ABB" w:rsidRDefault="00BC3C9B" w:rsidP="00BC3C9B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469954A8" w14:textId="77777777" w:rsidR="00BC3C9B" w:rsidRPr="00723ABB" w:rsidRDefault="00BC3C9B" w:rsidP="00BC3C9B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(pełna nazwa/firma, adres, </w:t>
      </w:r>
    </w:p>
    <w:p w14:paraId="0351864E" w14:textId="77777777" w:rsidR="00BC3C9B" w:rsidRPr="00723ABB" w:rsidRDefault="00BC3C9B" w:rsidP="00BC3C9B">
      <w:pPr>
        <w:spacing w:line="276" w:lineRule="auto"/>
        <w:ind w:right="5953"/>
        <w:rPr>
          <w:rFonts w:asciiTheme="minorHAnsi" w:hAnsiTheme="minorHAnsi" w:cs="Arial"/>
          <w:i/>
          <w:sz w:val="24"/>
          <w:szCs w:val="24"/>
        </w:rPr>
      </w:pPr>
      <w:r w:rsidRPr="00723ABB">
        <w:rPr>
          <w:rFonts w:asciiTheme="minorHAnsi" w:hAnsiTheme="minorHAnsi" w:cs="Arial"/>
          <w:i/>
        </w:rPr>
        <w:t>w zależności od podmiotu</w:t>
      </w:r>
      <w:r w:rsidRPr="00723ABB">
        <w:rPr>
          <w:rFonts w:asciiTheme="minorHAnsi" w:hAnsiTheme="minorHAnsi" w:cs="Arial"/>
          <w:i/>
          <w:sz w:val="24"/>
          <w:szCs w:val="24"/>
        </w:rPr>
        <w:t>)</w:t>
      </w:r>
    </w:p>
    <w:p w14:paraId="699A0692" w14:textId="77777777" w:rsidR="00BC3C9B" w:rsidRPr="00723ABB" w:rsidRDefault="00BC3C9B" w:rsidP="00BC3C9B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</w:p>
    <w:p w14:paraId="54FAFDA2" w14:textId="77777777" w:rsidR="00BC3C9B" w:rsidRPr="00723ABB" w:rsidRDefault="00BC3C9B" w:rsidP="00BC3C9B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reprezentowany przez:</w:t>
      </w:r>
    </w:p>
    <w:p w14:paraId="3BE12497" w14:textId="77777777" w:rsidR="00BC3C9B" w:rsidRPr="00723ABB" w:rsidRDefault="00BC3C9B" w:rsidP="00BC3C9B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47458E8B" w14:textId="77777777" w:rsidR="00BC3C9B" w:rsidRPr="00723ABB" w:rsidRDefault="00BC3C9B" w:rsidP="00BC3C9B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(imię, nazwisko, stanowisko/podstawa do reprezentacji)</w:t>
      </w:r>
    </w:p>
    <w:p w14:paraId="527A5498" w14:textId="77777777" w:rsidR="00BC3C9B" w:rsidRPr="00723ABB" w:rsidRDefault="00BC3C9B" w:rsidP="00BC3C9B">
      <w:pPr>
        <w:rPr>
          <w:rFonts w:asciiTheme="minorHAnsi" w:hAnsiTheme="minorHAnsi" w:cs="Arial"/>
          <w:sz w:val="24"/>
          <w:szCs w:val="24"/>
        </w:rPr>
      </w:pPr>
    </w:p>
    <w:p w14:paraId="3A0C2CDA" w14:textId="77777777" w:rsidR="00BC3C9B" w:rsidRPr="00723ABB" w:rsidRDefault="00BC3C9B" w:rsidP="00BC3C9B">
      <w:pPr>
        <w:rPr>
          <w:rFonts w:asciiTheme="minorHAnsi" w:hAnsiTheme="minorHAnsi" w:cs="Arial"/>
          <w:sz w:val="24"/>
          <w:szCs w:val="24"/>
        </w:rPr>
      </w:pPr>
    </w:p>
    <w:p w14:paraId="002174AD" w14:textId="6B966902" w:rsidR="00BC3C9B" w:rsidRPr="00723ABB" w:rsidRDefault="00BC3C9B" w:rsidP="00BC3C9B">
      <w:pPr>
        <w:spacing w:after="120" w:line="276" w:lineRule="auto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  <w:r w:rsidRPr="00723ABB">
        <w:rPr>
          <w:rFonts w:asciiTheme="minorHAnsi" w:hAnsiTheme="minorHAnsi" w:cs="Arial"/>
          <w:b/>
          <w:sz w:val="24"/>
          <w:szCs w:val="24"/>
          <w:u w:val="single"/>
        </w:rPr>
        <w:t xml:space="preserve">OŚWIADCZENIE </w:t>
      </w:r>
      <w:r w:rsidR="00CD5D32" w:rsidRPr="00723ABB">
        <w:rPr>
          <w:rFonts w:asciiTheme="minorHAnsi" w:hAnsiTheme="minorHAnsi" w:cs="Arial"/>
          <w:b/>
          <w:sz w:val="24"/>
          <w:szCs w:val="24"/>
          <w:u w:val="single"/>
        </w:rPr>
        <w:t>PODMIOTU UDOSTĘPNIAJĄCEGO ZASOBY</w:t>
      </w:r>
      <w:r w:rsidRPr="00723ABB">
        <w:rPr>
          <w:rFonts w:asciiTheme="minorHAnsi" w:hAnsiTheme="minorHAnsi" w:cs="Arial"/>
          <w:b/>
          <w:sz w:val="24"/>
          <w:szCs w:val="24"/>
          <w:u w:val="single"/>
        </w:rPr>
        <w:t xml:space="preserve"> O NIEPODLEGANIU WYKLUCZENIU </w:t>
      </w:r>
      <w:r w:rsidRPr="00723ABB">
        <w:rPr>
          <w:rFonts w:asciiTheme="minorHAnsi" w:hAnsiTheme="minorHAnsi" w:cs="Arial"/>
          <w:b/>
          <w:sz w:val="24"/>
          <w:szCs w:val="24"/>
          <w:u w:val="single"/>
        </w:rPr>
        <w:br/>
        <w:t>ORAZ SPEŁNIENIU WARUNKÓW UDZIAŁU W POSTĘPOWANIU</w:t>
      </w:r>
    </w:p>
    <w:p w14:paraId="1E85BD48" w14:textId="77777777" w:rsidR="00BC3C9B" w:rsidRPr="00723ABB" w:rsidRDefault="00BC3C9B" w:rsidP="00BC3C9B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 xml:space="preserve">składane na podstawie art. 125 ust. 1 ustawy z dnia 11 września 2019 r. </w:t>
      </w:r>
    </w:p>
    <w:p w14:paraId="0BBB41FC" w14:textId="77777777" w:rsidR="00BC3C9B" w:rsidRPr="00723ABB" w:rsidRDefault="00BC3C9B" w:rsidP="00BC3C9B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 xml:space="preserve"> Prawo zamówień publicznych (dalej jako: ustawa Pzp), </w:t>
      </w:r>
    </w:p>
    <w:p w14:paraId="70B65D54" w14:textId="77777777" w:rsidR="00BC3C9B" w:rsidRPr="00723ABB" w:rsidRDefault="00BC3C9B" w:rsidP="00BC3C9B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1F2751C9" w14:textId="00B791D1" w:rsidR="00BC3C9B" w:rsidRPr="00723ABB" w:rsidRDefault="00BC3C9B" w:rsidP="00BC3C9B">
      <w:pPr>
        <w:spacing w:line="276" w:lineRule="auto"/>
        <w:ind w:left="360"/>
        <w:jc w:val="both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Na potrzeby postępowania o udzielenie zamówienia publicznego </w:t>
      </w:r>
      <w:r w:rsidRPr="00723ABB">
        <w:rPr>
          <w:rFonts w:ascii="Calibri" w:hAnsi="Calibri" w:cs="Calibri"/>
          <w:sz w:val="24"/>
          <w:szCs w:val="24"/>
        </w:rPr>
        <w:t>nr RZP/</w:t>
      </w:r>
      <w:r w:rsidR="00D83314">
        <w:rPr>
          <w:rFonts w:ascii="Calibri" w:hAnsi="Calibri" w:cs="Calibri"/>
          <w:sz w:val="24"/>
          <w:szCs w:val="24"/>
        </w:rPr>
        <w:t>12</w:t>
      </w:r>
      <w:r w:rsidRPr="00723ABB">
        <w:rPr>
          <w:rFonts w:ascii="Calibri" w:hAnsi="Calibri" w:cs="Calibri"/>
          <w:sz w:val="24"/>
          <w:szCs w:val="24"/>
        </w:rPr>
        <w:t>/202</w:t>
      </w:r>
      <w:r w:rsidR="00C82F75">
        <w:rPr>
          <w:rFonts w:ascii="Calibri" w:hAnsi="Calibri" w:cs="Calibri"/>
          <w:sz w:val="24"/>
          <w:szCs w:val="24"/>
        </w:rPr>
        <w:t>5</w:t>
      </w:r>
      <w:r w:rsidRPr="00723ABB">
        <w:rPr>
          <w:rFonts w:ascii="Calibri" w:hAnsi="Calibri" w:cs="Calibri"/>
          <w:sz w:val="24"/>
          <w:szCs w:val="24"/>
        </w:rPr>
        <w:t xml:space="preserve"> na </w:t>
      </w:r>
      <w:r w:rsidR="00C82F75" w:rsidRPr="00143935">
        <w:rPr>
          <w:rFonts w:ascii="Calibri" w:hAnsi="Calibri" w:cs="Calibri"/>
          <w:b/>
          <w:bCs/>
          <w:sz w:val="24"/>
          <w:szCs w:val="24"/>
        </w:rPr>
        <w:t>„</w:t>
      </w:r>
      <w:r w:rsidR="00D83314">
        <w:rPr>
          <w:rFonts w:ascii="Calibri" w:hAnsi="Calibri" w:cs="Calibri"/>
          <w:b/>
          <w:sz w:val="24"/>
          <w:szCs w:val="24"/>
        </w:rPr>
        <w:t>M</w:t>
      </w:r>
      <w:r w:rsidR="00D83314" w:rsidRPr="00183CC8">
        <w:rPr>
          <w:rFonts w:ascii="Calibri" w:hAnsi="Calibri" w:cs="Calibri"/>
          <w:b/>
          <w:sz w:val="24"/>
          <w:szCs w:val="24"/>
        </w:rPr>
        <w:t xml:space="preserve">ontaż instalacji fotowoltaicznej na budynku kortów tenisowych przy ul. Władysława Raginisa 14 </w:t>
      </w:r>
      <w:r w:rsidR="00D83314" w:rsidRPr="00183CC8">
        <w:rPr>
          <w:rFonts w:ascii="Calibri" w:hAnsi="Calibri" w:cs="Calibri"/>
          <w:b/>
          <w:bCs/>
          <w:noProof/>
          <w:sz w:val="24"/>
          <w:szCs w:val="24"/>
        </w:rPr>
        <w:t>– w formule zaprojektuj i wybuduj</w:t>
      </w:r>
      <w:r w:rsidR="00C82F75" w:rsidRPr="002F4966">
        <w:rPr>
          <w:rFonts w:ascii="Calibri" w:hAnsi="Calibri" w:cs="Calibri"/>
          <w:b/>
          <w:bCs/>
          <w:noProof/>
          <w:sz w:val="24"/>
          <w:szCs w:val="24"/>
        </w:rPr>
        <w:t>”</w:t>
      </w:r>
      <w:r w:rsidR="00C82F75">
        <w:rPr>
          <w:rFonts w:ascii="Calibri" w:hAnsi="Calibri" w:cs="Calibri"/>
          <w:b/>
          <w:bCs/>
          <w:noProof/>
          <w:sz w:val="24"/>
          <w:szCs w:val="24"/>
        </w:rPr>
        <w:t xml:space="preserve"> </w:t>
      </w:r>
      <w:r w:rsidRPr="00723ABB">
        <w:rPr>
          <w:rFonts w:asciiTheme="minorHAnsi" w:hAnsiTheme="minorHAnsi" w:cs="Arial"/>
          <w:sz w:val="24"/>
          <w:szCs w:val="24"/>
        </w:rPr>
        <w:t>prowadzonego przez Ośrodek Sportu i Rekreacji m. st. Warszawy w Dzielnicy Bemowo z siedzibą w Warszawie przy ul. Oławskiej 3A</w:t>
      </w:r>
      <w:r w:rsidRPr="00723ABB">
        <w:rPr>
          <w:rFonts w:asciiTheme="minorHAnsi" w:hAnsiTheme="minorHAnsi" w:cs="Arial"/>
          <w:i/>
          <w:sz w:val="24"/>
          <w:szCs w:val="24"/>
        </w:rPr>
        <w:t xml:space="preserve">, </w:t>
      </w:r>
      <w:r w:rsidRPr="00723ABB">
        <w:rPr>
          <w:rFonts w:asciiTheme="minorHAnsi" w:hAnsiTheme="minorHAnsi" w:cs="Arial"/>
          <w:sz w:val="24"/>
          <w:szCs w:val="24"/>
        </w:rPr>
        <w:t>oświadczam, co następuje:</w:t>
      </w:r>
    </w:p>
    <w:p w14:paraId="42793FA5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408B7C8D" w14:textId="77777777" w:rsidR="00BC3C9B" w:rsidRPr="00723ABB" w:rsidRDefault="00BC3C9B" w:rsidP="00BC3C9B">
      <w:pPr>
        <w:shd w:val="clear" w:color="auto" w:fill="BFBFBF" w:themeFill="background1" w:themeFillShade="BF"/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>OŚWIADCZENIA DOTYCZĄCE WYKONAWCY:</w:t>
      </w:r>
    </w:p>
    <w:p w14:paraId="4235FE5F" w14:textId="77777777" w:rsidR="00BC3C9B" w:rsidRPr="00723ABB" w:rsidRDefault="00BC3C9B" w:rsidP="00BC3C9B">
      <w:pPr>
        <w:pStyle w:val="Akapitzlist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2C6C517D" w14:textId="77777777" w:rsidR="00BC3C9B" w:rsidRPr="00723ABB" w:rsidRDefault="00BC3C9B" w:rsidP="00E35BA8">
      <w:pPr>
        <w:pStyle w:val="Akapitzlist"/>
        <w:numPr>
          <w:ilvl w:val="0"/>
          <w:numId w:val="71"/>
        </w:num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Oświadczam, że:</w:t>
      </w:r>
    </w:p>
    <w:p w14:paraId="527EED1E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 nie podlegam wykluczeniu z postępowania na podstawie art. 108 ust. 1 pkt 1-6 oraz art. 109 ust. 1 pkt 8 i pkt 10 ustawy Pzp*,</w:t>
      </w:r>
    </w:p>
    <w:p w14:paraId="6A5B8764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23ABB">
        <w:rPr>
          <w:rFonts w:asciiTheme="minorHAnsi" w:hAnsiTheme="minorHAnsi" w:cs="Arial"/>
          <w:i/>
          <w:iCs/>
          <w:sz w:val="24"/>
          <w:szCs w:val="24"/>
        </w:rPr>
        <w:t>(podać mającą zastosowanie podstawę wykluczenia  spośród wymienionych w art. 108 ust. 1 pkt. 1-6 oraz art. 109 ust. 1 pkt 8 i pkt 10)*</w:t>
      </w:r>
    </w:p>
    <w:p w14:paraId="5465EBF5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6519EDAB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723ABB">
        <w:rPr>
          <w:rFonts w:asciiTheme="minorHAnsi" w:hAnsiTheme="minorHAnsi" w:cs="Arial"/>
          <w:b/>
          <w:bCs/>
          <w:sz w:val="24"/>
          <w:szCs w:val="24"/>
        </w:rPr>
        <w:t>*zaznaczyć właściwe</w:t>
      </w:r>
    </w:p>
    <w:p w14:paraId="2EBFA6E4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097256A4" w14:textId="038F464E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Jednocześnie oświadczam, że w związku z ww. okolicznością, na podstawie  art. 110 ust. 2 ustawy Pzp podj</w:t>
      </w:r>
      <w:r w:rsidR="00D52C5E" w:rsidRPr="00723ABB">
        <w:rPr>
          <w:rFonts w:asciiTheme="minorHAnsi" w:hAnsiTheme="minorHAnsi" w:cs="Arial"/>
          <w:sz w:val="24"/>
          <w:szCs w:val="24"/>
        </w:rPr>
        <w:t>ą</w:t>
      </w:r>
      <w:r w:rsidRPr="00723ABB">
        <w:rPr>
          <w:rFonts w:asciiTheme="minorHAnsi" w:hAnsiTheme="minorHAnsi" w:cs="Arial"/>
          <w:sz w:val="24"/>
          <w:szCs w:val="24"/>
        </w:rPr>
        <w:t>łem następujące środki naprawcze (procedura sanacyjna – samooczyszczenia):</w:t>
      </w:r>
    </w:p>
    <w:p w14:paraId="027294F1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Wyjaśniam fakty i okoliczności o których mowa w art. 110 ust. 2 pkt. 2 ustawy Pzp:</w:t>
      </w:r>
    </w:p>
    <w:p w14:paraId="00C8A058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2BBC0BB1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C02A25" w14:textId="2A4AED9A" w:rsidR="00BC3C9B" w:rsidRPr="00723ABB" w:rsidRDefault="00BC3C9B" w:rsidP="00A52BCE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Podjąłem następujące kroki o których mowa w art. 110 ust. 2 pkt. 3 ustawy Pzp.:</w:t>
      </w:r>
    </w:p>
    <w:p w14:paraId="631DA2DC" w14:textId="77777777" w:rsidR="00BC3C9B" w:rsidRPr="00723ABB" w:rsidRDefault="00BC3C9B" w:rsidP="00BC3C9B">
      <w:pPr>
        <w:pStyle w:val="Akapitzlist"/>
        <w:spacing w:line="276" w:lineRule="auto"/>
        <w:ind w:left="644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FDAE76" w14:textId="77777777" w:rsidR="00BC3C9B" w:rsidRPr="00723ABB" w:rsidRDefault="00BC3C9B" w:rsidP="00E35BA8">
      <w:pPr>
        <w:pStyle w:val="Akapitzlist"/>
        <w:numPr>
          <w:ilvl w:val="0"/>
          <w:numId w:val="71"/>
        </w:num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Oświadczam, że spełniam warunki udziału w postępowaniu określone przez Zamawiającego w ogłoszeniu o zamówieniu oraz w pkt. 3.1 rozdziału XIX Specyfikacji Warunków Zamówienia.</w:t>
      </w:r>
    </w:p>
    <w:p w14:paraId="591AA4DB" w14:textId="77777777" w:rsidR="00BC3C9B" w:rsidRPr="00723ABB" w:rsidRDefault="00BC3C9B" w:rsidP="00E35BA8">
      <w:pPr>
        <w:pStyle w:val="Akapitzlist"/>
        <w:numPr>
          <w:ilvl w:val="0"/>
          <w:numId w:val="71"/>
        </w:num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Oświadczam, że w celu wskazania spełnienia warunków udziału w postępowaniu, określonych przez Zamawiającego w ogłoszeniu o zamówieniu oraz pkt. 3.1 rozdziału XIX Specyfikacji Warunków Zamówienia.</w:t>
      </w:r>
    </w:p>
    <w:p w14:paraId="6E33440B" w14:textId="77777777" w:rsidR="00BC3C9B" w:rsidRPr="00723ABB" w:rsidRDefault="00BC3C9B" w:rsidP="00BC3C9B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3FC64CB6" w14:textId="77777777" w:rsidR="00BC3C9B" w:rsidRPr="00723ABB" w:rsidRDefault="00BC3C9B" w:rsidP="00BC3C9B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polegam na zasobach innego / ych podmiotu/ów*</w:t>
      </w:r>
    </w:p>
    <w:p w14:paraId="3579BF8E" w14:textId="77777777" w:rsidR="00BC3C9B" w:rsidRPr="00723ABB" w:rsidRDefault="00BC3C9B" w:rsidP="00BC3C9B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nie polegam na zasobach innego / ych podmiotu/ów*</w:t>
      </w:r>
    </w:p>
    <w:p w14:paraId="1AB67179" w14:textId="77777777" w:rsidR="00BC3C9B" w:rsidRPr="00723ABB" w:rsidRDefault="00BC3C9B" w:rsidP="00BC3C9B">
      <w:pPr>
        <w:pStyle w:val="Akapitzlist"/>
        <w:spacing w:line="276" w:lineRule="auto"/>
        <w:ind w:left="720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01A3591F" w14:textId="4909BFAB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723ABB">
        <w:rPr>
          <w:rFonts w:asciiTheme="minorHAnsi" w:hAnsiTheme="minorHAnsi" w:cs="Arial"/>
          <w:b/>
          <w:bCs/>
          <w:sz w:val="24"/>
          <w:szCs w:val="24"/>
        </w:rPr>
        <w:t>*zaznaczyć właściwe</w:t>
      </w:r>
    </w:p>
    <w:p w14:paraId="729EB66D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Nazwa i adres podmiotu:</w:t>
      </w:r>
    </w:p>
    <w:p w14:paraId="4DC96E55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9A8620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</w:p>
    <w:p w14:paraId="1A184BE6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Udostępniane zasoby:</w:t>
      </w:r>
    </w:p>
    <w:p w14:paraId="31247AF7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E2959" w14:textId="77777777" w:rsidR="00BC3C9B" w:rsidRPr="00723ABB" w:rsidRDefault="00BC3C9B" w:rsidP="00BC3C9B">
      <w:pPr>
        <w:spacing w:line="276" w:lineRule="auto"/>
        <w:contextualSpacing/>
        <w:jc w:val="both"/>
        <w:rPr>
          <w:rFonts w:asciiTheme="minorHAnsi" w:hAnsiTheme="minorHAnsi" w:cs="Arial"/>
          <w:i/>
          <w:iCs/>
          <w:sz w:val="24"/>
          <w:szCs w:val="24"/>
        </w:rPr>
      </w:pPr>
      <w:r w:rsidRPr="00723ABB">
        <w:rPr>
          <w:rFonts w:asciiTheme="minorHAnsi" w:hAnsiTheme="minorHAnsi" w:cs="Arial"/>
          <w:i/>
          <w:iCs/>
          <w:sz w:val="24"/>
          <w:szCs w:val="24"/>
        </w:rPr>
        <w:t>(wskazać podmiot i określić odpowiedni zakres dla wskazanego podmiotu, w przypadku zaznaczenia, iż Wykonawca polega na zasobach innego podmiotu w celu wskazania spełnienia warunków udziału w postępowaniu).</w:t>
      </w:r>
    </w:p>
    <w:p w14:paraId="44B638C6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1DACCF16" w14:textId="77777777" w:rsidR="00BC3C9B" w:rsidRPr="00723ABB" w:rsidRDefault="00BC3C9B" w:rsidP="00BC3C9B">
      <w:pPr>
        <w:shd w:val="clear" w:color="auto" w:fill="BFBFBF" w:themeFill="background1" w:themeFillShade="BF"/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723ABB">
        <w:rPr>
          <w:rFonts w:asciiTheme="minorHAnsi" w:hAnsiTheme="minorHAnsi" w:cs="Arial"/>
          <w:b/>
          <w:sz w:val="24"/>
          <w:szCs w:val="24"/>
        </w:rPr>
        <w:t>OŚWIADCZENIE DOTYCZĄCE PODANYCH INFORMACJI:</w:t>
      </w:r>
    </w:p>
    <w:p w14:paraId="09913997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76C110B4" w14:textId="6C02BA1D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 xml:space="preserve">Oświadczam, że wszystkie informacje podane w powyższych oświadczeniach są aktualne </w:t>
      </w:r>
      <w:r w:rsidRPr="00723ABB">
        <w:rPr>
          <w:rFonts w:asciiTheme="minorHAnsi" w:hAnsiTheme="minorHAns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7AABB34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14:paraId="1BDCB6CC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…………….……………………</w:t>
      </w:r>
      <w:r w:rsidRPr="00723ABB">
        <w:rPr>
          <w:rFonts w:asciiTheme="minorHAnsi" w:hAnsiTheme="minorHAnsi" w:cs="Arial"/>
          <w:i/>
          <w:sz w:val="24"/>
          <w:szCs w:val="24"/>
        </w:rPr>
        <w:t xml:space="preserve">, </w:t>
      </w:r>
      <w:r w:rsidRPr="00723ABB">
        <w:rPr>
          <w:rFonts w:asciiTheme="minorHAnsi" w:hAnsiTheme="minorHAnsi" w:cs="Arial"/>
          <w:sz w:val="24"/>
          <w:szCs w:val="24"/>
        </w:rPr>
        <w:t xml:space="preserve">dnia ………….……. r. </w:t>
      </w:r>
    </w:p>
    <w:p w14:paraId="7D5D8214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    (miejscowość i data)</w:t>
      </w:r>
    </w:p>
    <w:p w14:paraId="07542E88" w14:textId="77777777" w:rsidR="00BC3C9B" w:rsidRPr="00723ABB" w:rsidRDefault="00BC3C9B" w:rsidP="00BC3C9B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  <w:t>…………………………………………</w:t>
      </w:r>
    </w:p>
    <w:p w14:paraId="0FCC9A19" w14:textId="4ED72801" w:rsidR="00BC3C9B" w:rsidRPr="00723ABB" w:rsidRDefault="00BC3C9B" w:rsidP="00C107B1">
      <w:pPr>
        <w:spacing w:line="276" w:lineRule="auto"/>
        <w:ind w:left="6372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(podpis osoby uprawnionej do reprezentowania Wykonawcy)</w:t>
      </w:r>
    </w:p>
    <w:p w14:paraId="374079B9" w14:textId="77777777" w:rsidR="00BC3C9B" w:rsidRPr="00723ABB" w:rsidRDefault="00BC3C9B" w:rsidP="00BC3C9B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  <w:r w:rsidRPr="00723ABB">
        <w:rPr>
          <w:rFonts w:asciiTheme="minorHAnsi" w:hAnsiTheme="minorHAnsi" w:cs="Arial"/>
          <w:b/>
          <w:i/>
          <w:iCs/>
          <w:sz w:val="20"/>
        </w:rPr>
        <w:t>Dokument należy wypełnić i podpisać kwalifikowanym podpisem elektronicznym.</w:t>
      </w:r>
    </w:p>
    <w:p w14:paraId="2664C5B4" w14:textId="3CEE0B95" w:rsidR="00590289" w:rsidRDefault="00BC3C9B" w:rsidP="00C107B1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  <w:r w:rsidRPr="00723ABB">
        <w:rPr>
          <w:rFonts w:asciiTheme="minorHAnsi" w:hAnsiTheme="minorHAnsi" w:cs="Arial"/>
          <w:b/>
          <w:i/>
          <w:iCs/>
          <w:sz w:val="20"/>
        </w:rPr>
        <w:t>Zamawiający zaleca zapisanie dokumentu w formie PDF.</w:t>
      </w:r>
    </w:p>
    <w:p w14:paraId="2BA19339" w14:textId="77777777" w:rsidR="00095226" w:rsidRPr="00723ABB" w:rsidRDefault="00095226" w:rsidP="00C107B1">
      <w:pPr>
        <w:pStyle w:val="Tekstpodstawowy"/>
        <w:spacing w:line="360" w:lineRule="auto"/>
        <w:rPr>
          <w:rFonts w:asciiTheme="minorHAnsi" w:hAnsiTheme="minorHAnsi" w:cs="Arial"/>
          <w:b/>
          <w:i/>
          <w:iCs/>
          <w:sz w:val="20"/>
        </w:rPr>
      </w:pPr>
    </w:p>
    <w:p w14:paraId="7FED7717" w14:textId="29013E44" w:rsidR="00C10343" w:rsidRPr="00723ABB" w:rsidRDefault="00C10343" w:rsidP="00C10343">
      <w:pPr>
        <w:widowControl w:val="0"/>
        <w:autoSpaceDE w:val="0"/>
        <w:autoSpaceDN w:val="0"/>
        <w:spacing w:before="90" w:after="240" w:line="380" w:lineRule="atLeast"/>
        <w:jc w:val="both"/>
        <w:outlineLvl w:val="1"/>
        <w:rPr>
          <w:rFonts w:ascii="Calibri" w:hAnsi="Calibri"/>
          <w:b/>
          <w:caps/>
          <w:sz w:val="24"/>
          <w:szCs w:val="24"/>
        </w:rPr>
      </w:pPr>
      <w:r w:rsidRPr="00723ABB">
        <w:rPr>
          <w:rFonts w:ascii="Calibri" w:hAnsi="Calibri"/>
          <w:b/>
          <w:caps/>
          <w:sz w:val="24"/>
          <w:szCs w:val="24"/>
        </w:rPr>
        <w:lastRenderedPageBreak/>
        <w:t xml:space="preserve">Załącznik NR </w:t>
      </w:r>
      <w:r w:rsidR="003A5FFA" w:rsidRPr="00723ABB">
        <w:rPr>
          <w:rFonts w:ascii="Calibri" w:hAnsi="Calibri"/>
          <w:b/>
          <w:caps/>
          <w:sz w:val="24"/>
          <w:szCs w:val="24"/>
        </w:rPr>
        <w:t>6 DO SWZ</w:t>
      </w:r>
    </w:p>
    <w:p w14:paraId="185443FD" w14:textId="77777777" w:rsidR="00CD5D32" w:rsidRPr="00723ABB" w:rsidRDefault="00CD5D32" w:rsidP="00C10343">
      <w:pPr>
        <w:autoSpaceDE w:val="0"/>
        <w:autoSpaceDN w:val="0"/>
        <w:spacing w:before="90" w:line="380" w:lineRule="atLeast"/>
        <w:jc w:val="center"/>
        <w:rPr>
          <w:rFonts w:ascii="Calibri" w:hAnsi="Calibri"/>
          <w:i/>
          <w:sz w:val="24"/>
          <w:szCs w:val="24"/>
        </w:rPr>
      </w:pPr>
    </w:p>
    <w:p w14:paraId="08479E4E" w14:textId="77777777" w:rsidR="00CD5D32" w:rsidRPr="00723ABB" w:rsidRDefault="00C10343" w:rsidP="00C10343">
      <w:pPr>
        <w:autoSpaceDE w:val="0"/>
        <w:autoSpaceDN w:val="0"/>
        <w:spacing w:before="90" w:line="380" w:lineRule="atLeast"/>
        <w:jc w:val="center"/>
        <w:rPr>
          <w:rFonts w:ascii="Calibri" w:hAnsi="Calibri"/>
          <w:b/>
          <w:sz w:val="24"/>
          <w:szCs w:val="24"/>
        </w:rPr>
      </w:pPr>
      <w:r w:rsidRPr="00723ABB">
        <w:rPr>
          <w:rFonts w:ascii="Calibri" w:hAnsi="Calibri"/>
          <w:b/>
          <w:sz w:val="24"/>
          <w:szCs w:val="24"/>
        </w:rPr>
        <w:t>Lista podmiotów należących do tej samej grupy kapitałowej</w:t>
      </w:r>
      <w:r w:rsidR="00CD5D32" w:rsidRPr="00723ABB">
        <w:rPr>
          <w:rFonts w:ascii="Calibri" w:hAnsi="Calibri"/>
          <w:b/>
          <w:sz w:val="24"/>
          <w:szCs w:val="24"/>
        </w:rPr>
        <w:t xml:space="preserve"> </w:t>
      </w:r>
      <w:r w:rsidRPr="00723ABB">
        <w:rPr>
          <w:rFonts w:ascii="Calibri" w:hAnsi="Calibri"/>
          <w:b/>
          <w:sz w:val="24"/>
          <w:szCs w:val="24"/>
        </w:rPr>
        <w:t>/</w:t>
      </w:r>
      <w:r w:rsidR="00CD5D32" w:rsidRPr="00723ABB">
        <w:rPr>
          <w:rFonts w:ascii="Calibri" w:hAnsi="Calibri"/>
          <w:b/>
          <w:sz w:val="24"/>
          <w:szCs w:val="24"/>
        </w:rPr>
        <w:t xml:space="preserve"> </w:t>
      </w:r>
    </w:p>
    <w:p w14:paraId="6C9CF563" w14:textId="445C1C7A" w:rsidR="00C10343" w:rsidRPr="00723ABB" w:rsidRDefault="00CD5D32" w:rsidP="00C10343">
      <w:pPr>
        <w:autoSpaceDE w:val="0"/>
        <w:autoSpaceDN w:val="0"/>
        <w:spacing w:before="90" w:line="380" w:lineRule="atLeast"/>
        <w:jc w:val="center"/>
        <w:rPr>
          <w:rFonts w:ascii="Calibri" w:hAnsi="Calibri"/>
          <w:b/>
          <w:sz w:val="24"/>
          <w:szCs w:val="24"/>
        </w:rPr>
      </w:pPr>
      <w:r w:rsidRPr="00723ABB">
        <w:rPr>
          <w:rFonts w:ascii="Calibri" w:hAnsi="Calibri"/>
          <w:b/>
          <w:sz w:val="24"/>
          <w:szCs w:val="24"/>
        </w:rPr>
        <w:t>I</w:t>
      </w:r>
      <w:r w:rsidR="00C10343" w:rsidRPr="00723ABB">
        <w:rPr>
          <w:rFonts w:ascii="Calibri" w:hAnsi="Calibri"/>
          <w:b/>
          <w:sz w:val="24"/>
          <w:szCs w:val="24"/>
        </w:rPr>
        <w:t>nformacja o tym, że Wykonawca nie należy do grupy kapitałowej*</w:t>
      </w:r>
    </w:p>
    <w:p w14:paraId="5C7EBC6B" w14:textId="77777777" w:rsidR="00C10343" w:rsidRPr="00723ABB" w:rsidRDefault="00C10343" w:rsidP="00C10343">
      <w:pPr>
        <w:widowControl w:val="0"/>
        <w:autoSpaceDE w:val="0"/>
        <w:autoSpaceDN w:val="0"/>
        <w:spacing w:before="90"/>
        <w:jc w:val="center"/>
        <w:rPr>
          <w:rFonts w:ascii="Calibri" w:hAnsi="Calibri"/>
          <w:b/>
          <w:sz w:val="24"/>
          <w:szCs w:val="24"/>
          <w:vertAlign w:val="superscript"/>
          <w:lang w:val="cs-CZ"/>
        </w:rPr>
      </w:pPr>
      <w:r w:rsidRPr="00723ABB">
        <w:rPr>
          <w:rFonts w:ascii="Calibri" w:hAnsi="Calibri"/>
          <w:b/>
          <w:sz w:val="24"/>
          <w:szCs w:val="24"/>
          <w:vertAlign w:val="superscript"/>
          <w:lang w:val="cs-CZ"/>
        </w:rPr>
        <w:t>*</w:t>
      </w:r>
      <w:r w:rsidRPr="00723ABB">
        <w:rPr>
          <w:rFonts w:ascii="Calibri" w:hAnsi="Calibri"/>
          <w:b/>
          <w:sz w:val="24"/>
          <w:szCs w:val="24"/>
          <w:u w:val="single"/>
          <w:vertAlign w:val="superscript"/>
          <w:lang w:val="cs-CZ"/>
        </w:rPr>
        <w:t>UWAGA:  należy wypełnić pkt 1 lub pkt 2</w:t>
      </w:r>
    </w:p>
    <w:p w14:paraId="050F2C9E" w14:textId="092F9878" w:rsidR="00C10343" w:rsidRPr="00723ABB" w:rsidRDefault="00C10343" w:rsidP="00C10343">
      <w:pPr>
        <w:jc w:val="both"/>
        <w:rPr>
          <w:rFonts w:ascii="Calibri" w:hAnsi="Calibri" w:cs="Calibri"/>
          <w:sz w:val="24"/>
          <w:szCs w:val="24"/>
        </w:rPr>
      </w:pPr>
      <w:r w:rsidRPr="00723ABB">
        <w:rPr>
          <w:rFonts w:ascii="Calibri" w:hAnsi="Calibri"/>
          <w:sz w:val="24"/>
          <w:szCs w:val="24"/>
        </w:rPr>
        <w:t>Składając ofertę w postępowaniu o udzielenie zamówienia publicznego nr RZP/</w:t>
      </w:r>
      <w:r w:rsidR="00D83314">
        <w:rPr>
          <w:rFonts w:ascii="Calibri" w:hAnsi="Calibri"/>
          <w:sz w:val="24"/>
          <w:szCs w:val="24"/>
        </w:rPr>
        <w:t>12</w:t>
      </w:r>
      <w:r w:rsidRPr="00723ABB">
        <w:rPr>
          <w:rFonts w:ascii="Calibri" w:hAnsi="Calibri"/>
          <w:sz w:val="24"/>
          <w:szCs w:val="24"/>
        </w:rPr>
        <w:t>/202</w:t>
      </w:r>
      <w:r w:rsidR="00C82F75">
        <w:rPr>
          <w:rFonts w:ascii="Calibri" w:hAnsi="Calibri"/>
          <w:sz w:val="24"/>
          <w:szCs w:val="24"/>
        </w:rPr>
        <w:t>5</w:t>
      </w:r>
      <w:r w:rsidR="00CD5D32" w:rsidRPr="00723ABB">
        <w:rPr>
          <w:rFonts w:ascii="Calibri" w:hAnsi="Calibri"/>
          <w:sz w:val="24"/>
          <w:szCs w:val="24"/>
        </w:rPr>
        <w:t xml:space="preserve"> na</w:t>
      </w:r>
      <w:r w:rsidRPr="00723ABB">
        <w:rPr>
          <w:rFonts w:ascii="Calibri" w:hAnsi="Calibri"/>
          <w:sz w:val="24"/>
          <w:szCs w:val="24"/>
        </w:rPr>
        <w:t xml:space="preserve"> </w:t>
      </w:r>
      <w:r w:rsidR="00C82F75" w:rsidRPr="00143935">
        <w:rPr>
          <w:rFonts w:ascii="Calibri" w:hAnsi="Calibri" w:cs="Calibri"/>
          <w:b/>
          <w:bCs/>
          <w:sz w:val="24"/>
          <w:szCs w:val="24"/>
        </w:rPr>
        <w:t>„</w:t>
      </w:r>
      <w:r w:rsidR="00D83314">
        <w:rPr>
          <w:rFonts w:ascii="Calibri" w:hAnsi="Calibri" w:cs="Calibri"/>
          <w:b/>
          <w:sz w:val="24"/>
          <w:szCs w:val="24"/>
        </w:rPr>
        <w:t>M</w:t>
      </w:r>
      <w:r w:rsidR="00D83314" w:rsidRPr="00183CC8">
        <w:rPr>
          <w:rFonts w:ascii="Calibri" w:hAnsi="Calibri" w:cs="Calibri"/>
          <w:b/>
          <w:sz w:val="24"/>
          <w:szCs w:val="24"/>
        </w:rPr>
        <w:t xml:space="preserve">ontaż instalacji fotowoltaicznej na budynku kortów tenisowych przy ul. Władysława Raginisa 14 </w:t>
      </w:r>
      <w:r w:rsidR="00D83314" w:rsidRPr="00183CC8">
        <w:rPr>
          <w:rFonts w:ascii="Calibri" w:hAnsi="Calibri" w:cs="Calibri"/>
          <w:b/>
          <w:bCs/>
          <w:noProof/>
          <w:sz w:val="24"/>
          <w:szCs w:val="24"/>
        </w:rPr>
        <w:t>– w formule zaprojektuj i wybuduj</w:t>
      </w:r>
      <w:r w:rsidR="00C82F75" w:rsidRPr="002F4966">
        <w:rPr>
          <w:rFonts w:ascii="Calibri" w:hAnsi="Calibri" w:cs="Calibri"/>
          <w:b/>
          <w:bCs/>
          <w:noProof/>
          <w:sz w:val="24"/>
          <w:szCs w:val="24"/>
        </w:rPr>
        <w:t>”</w:t>
      </w:r>
      <w:r w:rsidR="00C82F75">
        <w:rPr>
          <w:rFonts w:ascii="Calibri" w:hAnsi="Calibri" w:cs="Calibri"/>
          <w:b/>
          <w:bCs/>
          <w:noProof/>
          <w:sz w:val="24"/>
          <w:szCs w:val="24"/>
        </w:rPr>
        <w:t xml:space="preserve"> </w:t>
      </w:r>
      <w:r w:rsidR="00CD5D32" w:rsidRPr="00723ABB">
        <w:rPr>
          <w:rFonts w:ascii="Calibri" w:hAnsi="Calibri" w:cs="Calibri"/>
          <w:sz w:val="24"/>
          <w:szCs w:val="24"/>
        </w:rPr>
        <w:t>w celu potwierdzenia braku podstaw wykluczenia z postępowania określonych w art. 108 ust. 1 pkt. 5 ustawy Pzp, działając w imieniu Wykonawcy:</w:t>
      </w:r>
    </w:p>
    <w:p w14:paraId="26BED2CC" w14:textId="784EAD3C" w:rsidR="00CD5D32" w:rsidRPr="00723ABB" w:rsidRDefault="00CD5D32" w:rsidP="00C10343">
      <w:pPr>
        <w:jc w:val="both"/>
        <w:rPr>
          <w:rFonts w:ascii="Calibri" w:hAnsi="Calibri" w:cs="Calibri"/>
          <w:sz w:val="24"/>
          <w:szCs w:val="24"/>
        </w:rPr>
      </w:pPr>
      <w:r w:rsidRPr="00723AB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8CF47" w14:textId="629E7102" w:rsidR="00CD5D32" w:rsidRPr="00723ABB" w:rsidRDefault="00CD5D32" w:rsidP="00D52C5E">
      <w:pPr>
        <w:jc w:val="center"/>
        <w:rPr>
          <w:rFonts w:ascii="Calibri" w:hAnsi="Calibri"/>
          <w:i/>
          <w:iCs/>
        </w:rPr>
      </w:pPr>
      <w:r w:rsidRPr="00723ABB">
        <w:rPr>
          <w:rFonts w:ascii="Calibri" w:hAnsi="Calibri" w:cs="Calibri"/>
          <w:i/>
          <w:iCs/>
        </w:rPr>
        <w:t>(nazwa (firma) dokładny adres Wykonawcy)</w:t>
      </w:r>
    </w:p>
    <w:p w14:paraId="322F5169" w14:textId="73625714" w:rsidR="00C10343" w:rsidRPr="00723ABB" w:rsidRDefault="00C10343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</w:p>
    <w:p w14:paraId="1EB3960D" w14:textId="57C063D8" w:rsidR="00CD5D32" w:rsidRPr="00723ABB" w:rsidRDefault="00CD5D32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  <w:r w:rsidRPr="00723ABB">
        <w:rPr>
          <w:rFonts w:ascii="Calibri" w:hAnsi="Calibri"/>
          <w:sz w:val="24"/>
          <w:szCs w:val="24"/>
        </w:rPr>
        <w:sym w:font="Wingdings" w:char="F06F"/>
      </w:r>
      <w:r w:rsidR="006E72B9" w:rsidRPr="00723ABB">
        <w:rPr>
          <w:rFonts w:ascii="Calibri" w:hAnsi="Calibri"/>
          <w:sz w:val="24"/>
          <w:szCs w:val="24"/>
        </w:rPr>
        <w:t xml:space="preserve"> Oświadczam, że należę do tej samej grupy kapitałowej w rozumieniu ustawy z dnia 16 lutego 2007r. o ochronie konkurencji i konsumentów:*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417"/>
      </w:tblGrid>
      <w:tr w:rsidR="00723ABB" w:rsidRPr="00723ABB" w14:paraId="78CA231D" w14:textId="77777777" w:rsidTr="006E72B9">
        <w:tc>
          <w:tcPr>
            <w:tcW w:w="562" w:type="dxa"/>
          </w:tcPr>
          <w:p w14:paraId="6C888DDA" w14:textId="38D8F5AA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53" w:type="dxa"/>
          </w:tcPr>
          <w:p w14:paraId="4DB6D509" w14:textId="1B32FDCA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Nazwa (firma) podmiotu wchodzącego w skład grupy kapitałowej</w:t>
            </w:r>
          </w:p>
        </w:tc>
        <w:tc>
          <w:tcPr>
            <w:tcW w:w="4417" w:type="dxa"/>
          </w:tcPr>
          <w:p w14:paraId="7A17A963" w14:textId="1D104F68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723ABB" w:rsidRPr="00723ABB" w14:paraId="4350C686" w14:textId="77777777" w:rsidTr="006E72B9">
        <w:tc>
          <w:tcPr>
            <w:tcW w:w="562" w:type="dxa"/>
          </w:tcPr>
          <w:p w14:paraId="7DB1FBF4" w14:textId="1CE4F6E0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301BB98D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7" w:type="dxa"/>
          </w:tcPr>
          <w:p w14:paraId="32AA1E14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723ABB" w:rsidRPr="00723ABB" w14:paraId="1B377A46" w14:textId="77777777" w:rsidTr="006E72B9">
        <w:tc>
          <w:tcPr>
            <w:tcW w:w="562" w:type="dxa"/>
          </w:tcPr>
          <w:p w14:paraId="0CDCD3AE" w14:textId="16DF9E5A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0EB17B41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7" w:type="dxa"/>
          </w:tcPr>
          <w:p w14:paraId="49D21333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6E72B9" w:rsidRPr="00723ABB" w14:paraId="06619A65" w14:textId="77777777" w:rsidTr="006E72B9">
        <w:tc>
          <w:tcPr>
            <w:tcW w:w="562" w:type="dxa"/>
          </w:tcPr>
          <w:p w14:paraId="3A5A94BD" w14:textId="1BCAA51F" w:rsidR="006E72B9" w:rsidRPr="00723ABB" w:rsidRDefault="006E72B9" w:rsidP="006E72B9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23ABB"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4008F12D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7" w:type="dxa"/>
          </w:tcPr>
          <w:p w14:paraId="32190F02" w14:textId="77777777" w:rsidR="006E72B9" w:rsidRPr="00723ABB" w:rsidRDefault="006E72B9" w:rsidP="00C10343">
            <w:pPr>
              <w:widowControl w:val="0"/>
              <w:tabs>
                <w:tab w:val="left" w:pos="720"/>
              </w:tabs>
              <w:autoSpaceDE w:val="0"/>
              <w:autoSpaceDN w:val="0"/>
              <w:spacing w:before="90" w:line="38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0AC32BCA" w14:textId="5A3F08C0" w:rsidR="006E72B9" w:rsidRPr="00723ABB" w:rsidRDefault="006E72B9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</w:p>
    <w:p w14:paraId="3F3F8FC2" w14:textId="6A1A5720" w:rsidR="006E72B9" w:rsidRPr="00723ABB" w:rsidRDefault="006E72B9" w:rsidP="00C10343">
      <w:pPr>
        <w:widowControl w:val="0"/>
        <w:pBdr>
          <w:bottom w:val="single" w:sz="12" w:space="1" w:color="auto"/>
        </w:pBdr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  <w:r w:rsidRPr="00723ABB">
        <w:rPr>
          <w:rFonts w:ascii="Calibri" w:hAnsi="Calibri"/>
          <w:sz w:val="24"/>
          <w:szCs w:val="24"/>
        </w:rPr>
        <w:t>Oraz składam wraz z oświadczeniem dokumenty bądź informacje potwierdzające, że powiązania z innym Wykonawcą nie prowadzą do zakłócenia konkurencji w postępowaniu.*</w:t>
      </w:r>
    </w:p>
    <w:p w14:paraId="0F8D60D6" w14:textId="77777777" w:rsidR="006E72B9" w:rsidRPr="00723ABB" w:rsidRDefault="006E72B9" w:rsidP="00C10343">
      <w:pPr>
        <w:widowControl w:val="0"/>
        <w:pBdr>
          <w:bottom w:val="single" w:sz="12" w:space="1" w:color="auto"/>
        </w:pBdr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</w:p>
    <w:p w14:paraId="17FDABAB" w14:textId="2234F65D" w:rsidR="006E72B9" w:rsidRPr="00723ABB" w:rsidRDefault="006E72B9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</w:p>
    <w:p w14:paraId="572C716B" w14:textId="3B30F67C" w:rsidR="00D52C5E" w:rsidRPr="00723ABB" w:rsidRDefault="006E72B9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sz w:val="24"/>
          <w:szCs w:val="24"/>
        </w:rPr>
      </w:pPr>
      <w:r w:rsidRPr="00723ABB">
        <w:rPr>
          <w:rFonts w:ascii="Calibri" w:hAnsi="Calibri"/>
          <w:sz w:val="24"/>
          <w:szCs w:val="24"/>
        </w:rPr>
        <w:sym w:font="Wingdings" w:char="F06F"/>
      </w:r>
      <w:r w:rsidR="00D52C5E" w:rsidRPr="00723ABB">
        <w:rPr>
          <w:rFonts w:ascii="Calibri" w:hAnsi="Calibri"/>
          <w:sz w:val="24"/>
          <w:szCs w:val="24"/>
        </w:rPr>
        <w:t xml:space="preserve"> Oświadczam, że nie należę do tej samej grupy kapitałowej.</w:t>
      </w:r>
    </w:p>
    <w:p w14:paraId="54457EF1" w14:textId="606CBBF3" w:rsidR="00D52C5E" w:rsidRPr="00723ABB" w:rsidRDefault="00D52C5E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i/>
          <w:iCs/>
        </w:rPr>
      </w:pPr>
      <w:r w:rsidRPr="00723ABB">
        <w:rPr>
          <w:rFonts w:ascii="Calibri" w:hAnsi="Calibri"/>
          <w:i/>
          <w:iCs/>
        </w:rPr>
        <w:t>*zaznaczyć odpowiednie</w:t>
      </w:r>
    </w:p>
    <w:p w14:paraId="46734F5D" w14:textId="77777777" w:rsidR="00D52C5E" w:rsidRPr="00723ABB" w:rsidRDefault="00D52C5E" w:rsidP="00C10343">
      <w:pPr>
        <w:widowControl w:val="0"/>
        <w:tabs>
          <w:tab w:val="left" w:pos="720"/>
        </w:tabs>
        <w:autoSpaceDE w:val="0"/>
        <w:autoSpaceDN w:val="0"/>
        <w:spacing w:before="90" w:line="380" w:lineRule="atLeast"/>
        <w:jc w:val="both"/>
        <w:rPr>
          <w:rFonts w:ascii="Calibri" w:hAnsi="Calibri"/>
          <w:i/>
          <w:iCs/>
        </w:rPr>
      </w:pPr>
    </w:p>
    <w:p w14:paraId="22DB55FD" w14:textId="77777777" w:rsidR="00C10343" w:rsidRPr="00723ABB" w:rsidRDefault="00C10343" w:rsidP="00C10343">
      <w:pPr>
        <w:rPr>
          <w:rFonts w:ascii="Calibri" w:hAnsi="Calibri" w:cs="Calibri"/>
          <w:i/>
          <w:sz w:val="18"/>
          <w:szCs w:val="18"/>
          <w:lang w:val="cs-CZ"/>
        </w:rPr>
      </w:pPr>
    </w:p>
    <w:p w14:paraId="537E94F0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…………….……………………</w:t>
      </w:r>
      <w:r w:rsidRPr="00723ABB">
        <w:rPr>
          <w:rFonts w:asciiTheme="minorHAnsi" w:hAnsiTheme="minorHAnsi" w:cs="Arial"/>
          <w:i/>
          <w:sz w:val="24"/>
          <w:szCs w:val="24"/>
        </w:rPr>
        <w:t xml:space="preserve">, </w:t>
      </w:r>
      <w:r w:rsidRPr="00723ABB">
        <w:rPr>
          <w:rFonts w:asciiTheme="minorHAnsi" w:hAnsiTheme="minorHAnsi" w:cs="Arial"/>
          <w:sz w:val="24"/>
          <w:szCs w:val="24"/>
        </w:rPr>
        <w:t xml:space="preserve">dnia ………….……. r. </w:t>
      </w:r>
    </w:p>
    <w:p w14:paraId="3A24A6B6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     (miejscowość i data)</w:t>
      </w:r>
    </w:p>
    <w:p w14:paraId="2B1C60B2" w14:textId="77777777" w:rsidR="00C10343" w:rsidRPr="00723ABB" w:rsidRDefault="00C10343" w:rsidP="00C1034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</w:r>
      <w:r w:rsidRPr="00723ABB">
        <w:rPr>
          <w:rFonts w:asciiTheme="minorHAnsi" w:hAnsiTheme="minorHAnsi" w:cs="Arial"/>
          <w:sz w:val="24"/>
          <w:szCs w:val="24"/>
        </w:rPr>
        <w:tab/>
        <w:t>…………………………………………</w:t>
      </w:r>
    </w:p>
    <w:p w14:paraId="4942493A" w14:textId="13742710" w:rsidR="005737F2" w:rsidRPr="00723ABB" w:rsidRDefault="00C10343" w:rsidP="003A5FFA">
      <w:pPr>
        <w:spacing w:line="276" w:lineRule="auto"/>
        <w:ind w:left="6372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(podpis osoby uprawnionej do reprezentowania Wykonawcy)</w:t>
      </w:r>
    </w:p>
    <w:p w14:paraId="6A0B5332" w14:textId="4F83A2D1" w:rsidR="00590289" w:rsidRPr="00723ABB" w:rsidRDefault="00590289" w:rsidP="003A5FFA">
      <w:pPr>
        <w:spacing w:line="276" w:lineRule="auto"/>
        <w:ind w:left="6372"/>
        <w:rPr>
          <w:rFonts w:asciiTheme="minorHAnsi" w:hAnsiTheme="minorHAnsi" w:cs="Arial"/>
          <w:i/>
        </w:rPr>
      </w:pPr>
    </w:p>
    <w:p w14:paraId="080A1D39" w14:textId="77777777" w:rsidR="00590289" w:rsidRPr="00723ABB" w:rsidRDefault="00590289" w:rsidP="003A5FFA">
      <w:pPr>
        <w:spacing w:line="276" w:lineRule="auto"/>
        <w:ind w:left="6372"/>
        <w:rPr>
          <w:rFonts w:asciiTheme="minorHAnsi" w:hAnsiTheme="minorHAnsi" w:cs="Arial"/>
          <w:i/>
        </w:rPr>
      </w:pPr>
    </w:p>
    <w:p w14:paraId="2E613E0B" w14:textId="15C86EBB" w:rsidR="005737F2" w:rsidRPr="00723ABB" w:rsidRDefault="005737F2" w:rsidP="005737F2">
      <w:pPr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23ABB">
        <w:rPr>
          <w:rFonts w:asciiTheme="minorHAnsi" w:hAnsiTheme="minorHAnsi" w:cstheme="minorHAnsi"/>
          <w:b/>
          <w:bCs/>
          <w:iCs/>
          <w:sz w:val="24"/>
          <w:szCs w:val="24"/>
        </w:rPr>
        <w:t>ZAŁĄCZNIK NR 7</w:t>
      </w:r>
      <w:r w:rsidR="003A5FFA" w:rsidRPr="00723AB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DO SWZ</w:t>
      </w:r>
      <w:r w:rsidRPr="00723AB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– WYKAZ WYKONANYCH </w:t>
      </w:r>
      <w:r w:rsidR="000B1C6C" w:rsidRPr="00723ABB">
        <w:rPr>
          <w:rFonts w:asciiTheme="minorHAnsi" w:hAnsiTheme="minorHAnsi" w:cstheme="minorHAnsi"/>
          <w:b/>
          <w:bCs/>
          <w:iCs/>
          <w:sz w:val="24"/>
          <w:szCs w:val="24"/>
        </w:rPr>
        <w:t>ROBÓT</w:t>
      </w:r>
      <w:r w:rsidR="00241424" w:rsidRPr="00723ABB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BUDOWLANYCH</w:t>
      </w:r>
    </w:p>
    <w:p w14:paraId="7C869AB1" w14:textId="77777777" w:rsidR="005737F2" w:rsidRPr="00723ABB" w:rsidRDefault="005737F2" w:rsidP="005737F2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736F76CC" w14:textId="09AD11C9" w:rsidR="005737F2" w:rsidRPr="00723ABB" w:rsidRDefault="005737F2" w:rsidP="005737F2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23ABB">
        <w:rPr>
          <w:rFonts w:asciiTheme="minorHAnsi" w:hAnsiTheme="minorHAnsi" w:cstheme="minorHAnsi"/>
          <w:b/>
          <w:sz w:val="24"/>
          <w:szCs w:val="24"/>
          <w:u w:val="single"/>
        </w:rPr>
        <w:t xml:space="preserve">WYKAZ WYKONANYCH </w:t>
      </w:r>
      <w:r w:rsidR="000B1C6C" w:rsidRPr="00723ABB">
        <w:rPr>
          <w:rFonts w:asciiTheme="minorHAnsi" w:hAnsiTheme="minorHAnsi" w:cstheme="minorHAnsi"/>
          <w:b/>
          <w:sz w:val="24"/>
          <w:szCs w:val="24"/>
          <w:u w:val="single"/>
        </w:rPr>
        <w:t>ROBÓT</w:t>
      </w:r>
      <w:r w:rsidR="00241424" w:rsidRPr="00723ABB">
        <w:rPr>
          <w:rFonts w:asciiTheme="minorHAnsi" w:hAnsiTheme="minorHAnsi" w:cstheme="minorHAnsi"/>
          <w:b/>
          <w:sz w:val="24"/>
          <w:szCs w:val="24"/>
          <w:u w:val="single"/>
        </w:rPr>
        <w:t xml:space="preserve"> BUDOWLANYCH</w:t>
      </w:r>
    </w:p>
    <w:p w14:paraId="15A72F89" w14:textId="77777777" w:rsidR="005737F2" w:rsidRPr="00723ABB" w:rsidRDefault="005737F2" w:rsidP="005737F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2877BC" w14:textId="77777777" w:rsidR="005737F2" w:rsidRPr="00723ABB" w:rsidRDefault="005737F2" w:rsidP="005737F2">
      <w:pPr>
        <w:spacing w:line="276" w:lineRule="auto"/>
        <w:rPr>
          <w:rFonts w:asciiTheme="minorHAnsi" w:hAnsiTheme="minorHAnsi" w:cs="Arial"/>
          <w:b/>
          <w:sz w:val="24"/>
          <w:szCs w:val="24"/>
          <w:u w:val="single"/>
        </w:rPr>
      </w:pPr>
      <w:r w:rsidRPr="00723ABB">
        <w:rPr>
          <w:rFonts w:asciiTheme="minorHAnsi" w:hAnsiTheme="minorHAnsi" w:cs="Arial"/>
          <w:b/>
          <w:sz w:val="24"/>
          <w:szCs w:val="24"/>
          <w:u w:val="single"/>
        </w:rPr>
        <w:t>Wykonawca:</w:t>
      </w:r>
    </w:p>
    <w:p w14:paraId="2D865452" w14:textId="77777777" w:rsidR="005737F2" w:rsidRPr="00723ABB" w:rsidRDefault="005737F2" w:rsidP="005737F2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155D8C48" w14:textId="77777777" w:rsidR="005737F2" w:rsidRPr="00723ABB" w:rsidRDefault="005737F2" w:rsidP="005737F2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 xml:space="preserve">(pełna nazwa/firma, adres, </w:t>
      </w:r>
    </w:p>
    <w:p w14:paraId="40DB6C5D" w14:textId="77777777" w:rsidR="005737F2" w:rsidRPr="00723ABB" w:rsidRDefault="005737F2" w:rsidP="005737F2">
      <w:pPr>
        <w:spacing w:line="276" w:lineRule="auto"/>
        <w:ind w:right="5953"/>
        <w:rPr>
          <w:rFonts w:asciiTheme="minorHAnsi" w:hAnsiTheme="minorHAnsi" w:cs="Arial"/>
          <w:i/>
          <w:sz w:val="24"/>
          <w:szCs w:val="24"/>
        </w:rPr>
      </w:pPr>
      <w:r w:rsidRPr="00723ABB">
        <w:rPr>
          <w:rFonts w:asciiTheme="minorHAnsi" w:hAnsiTheme="minorHAnsi" w:cs="Arial"/>
          <w:i/>
        </w:rPr>
        <w:t>w zależności od podmiotu</w:t>
      </w:r>
      <w:r w:rsidRPr="00723ABB">
        <w:rPr>
          <w:rFonts w:asciiTheme="minorHAnsi" w:hAnsiTheme="minorHAnsi" w:cs="Arial"/>
          <w:i/>
          <w:sz w:val="24"/>
          <w:szCs w:val="24"/>
        </w:rPr>
        <w:t>)</w:t>
      </w:r>
    </w:p>
    <w:p w14:paraId="3CD90D31" w14:textId="77777777" w:rsidR="005737F2" w:rsidRPr="00723ABB" w:rsidRDefault="005737F2" w:rsidP="005737F2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</w:p>
    <w:p w14:paraId="6DDBEFBC" w14:textId="77777777" w:rsidR="005737F2" w:rsidRPr="00723ABB" w:rsidRDefault="005737F2" w:rsidP="005737F2">
      <w:pPr>
        <w:spacing w:line="276" w:lineRule="auto"/>
        <w:rPr>
          <w:rFonts w:asciiTheme="minorHAnsi" w:hAnsiTheme="minorHAnsi" w:cs="Arial"/>
          <w:sz w:val="24"/>
          <w:szCs w:val="24"/>
          <w:u w:val="single"/>
        </w:rPr>
      </w:pPr>
      <w:r w:rsidRPr="00723ABB">
        <w:rPr>
          <w:rFonts w:asciiTheme="minorHAnsi" w:hAnsiTheme="minorHAnsi" w:cs="Arial"/>
          <w:sz w:val="24"/>
          <w:szCs w:val="24"/>
          <w:u w:val="single"/>
        </w:rPr>
        <w:t>reprezentowany przez:</w:t>
      </w:r>
    </w:p>
    <w:p w14:paraId="2988DE75" w14:textId="77777777" w:rsidR="005737F2" w:rsidRPr="00723ABB" w:rsidRDefault="005737F2" w:rsidP="005737F2">
      <w:pPr>
        <w:spacing w:line="276" w:lineRule="auto"/>
        <w:ind w:right="5954"/>
        <w:rPr>
          <w:rFonts w:asciiTheme="minorHAnsi" w:hAnsiTheme="minorHAnsi" w:cs="Arial"/>
          <w:sz w:val="24"/>
          <w:szCs w:val="24"/>
        </w:rPr>
      </w:pPr>
      <w:r w:rsidRPr="00723ABB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</w:t>
      </w:r>
    </w:p>
    <w:p w14:paraId="02CAFC5C" w14:textId="77777777" w:rsidR="005737F2" w:rsidRPr="00723ABB" w:rsidRDefault="005737F2" w:rsidP="005737F2">
      <w:pPr>
        <w:spacing w:line="276" w:lineRule="auto"/>
        <w:ind w:right="5953"/>
        <w:rPr>
          <w:rFonts w:asciiTheme="minorHAnsi" w:hAnsiTheme="minorHAnsi" w:cs="Arial"/>
          <w:i/>
        </w:rPr>
      </w:pPr>
      <w:r w:rsidRPr="00723ABB">
        <w:rPr>
          <w:rFonts w:asciiTheme="minorHAnsi" w:hAnsiTheme="minorHAnsi" w:cs="Arial"/>
          <w:i/>
        </w:rPr>
        <w:t>(imię, nazwisko, stanowisko/podstawa do reprezentacji)</w:t>
      </w:r>
    </w:p>
    <w:p w14:paraId="42873468" w14:textId="77777777" w:rsidR="005737F2" w:rsidRPr="00723ABB" w:rsidRDefault="005737F2" w:rsidP="005737F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F241C9" w14:textId="2997EF7E" w:rsidR="005737F2" w:rsidRPr="00723ABB" w:rsidRDefault="005737F2" w:rsidP="005737F2">
      <w:pPr>
        <w:jc w:val="both"/>
        <w:rPr>
          <w:rFonts w:asciiTheme="minorHAnsi" w:hAnsiTheme="minorHAnsi" w:cstheme="minorHAnsi"/>
          <w:sz w:val="24"/>
          <w:szCs w:val="24"/>
        </w:rPr>
      </w:pPr>
      <w:r w:rsidRPr="00723ABB">
        <w:rPr>
          <w:rFonts w:asciiTheme="minorHAnsi" w:hAnsiTheme="minorHAnsi" w:cstheme="minorHAnsi"/>
          <w:sz w:val="24"/>
          <w:szCs w:val="24"/>
        </w:rPr>
        <w:t>Przystępując do udziału w postępowaniu o udzielenie zamówienia</w:t>
      </w:r>
      <w:r w:rsidRPr="00723ABB">
        <w:rPr>
          <w:rFonts w:ascii="Calibri" w:hAnsi="Calibri"/>
          <w:sz w:val="24"/>
          <w:szCs w:val="24"/>
        </w:rPr>
        <w:t xml:space="preserve"> publicznego nr RZP/</w:t>
      </w:r>
      <w:r w:rsidR="00D83314">
        <w:rPr>
          <w:rFonts w:ascii="Calibri" w:hAnsi="Calibri"/>
          <w:sz w:val="24"/>
          <w:szCs w:val="24"/>
        </w:rPr>
        <w:t>12</w:t>
      </w:r>
      <w:r w:rsidRPr="00723ABB">
        <w:rPr>
          <w:rFonts w:ascii="Calibri" w:hAnsi="Calibri"/>
          <w:sz w:val="24"/>
          <w:szCs w:val="24"/>
        </w:rPr>
        <w:t>/202</w:t>
      </w:r>
      <w:r w:rsidR="00C82F75">
        <w:rPr>
          <w:rFonts w:ascii="Calibri" w:hAnsi="Calibri"/>
          <w:sz w:val="24"/>
          <w:szCs w:val="24"/>
        </w:rPr>
        <w:t>5</w:t>
      </w:r>
      <w:r w:rsidRPr="00723ABB">
        <w:rPr>
          <w:rFonts w:ascii="Calibri" w:hAnsi="Calibri"/>
          <w:sz w:val="24"/>
          <w:szCs w:val="24"/>
        </w:rPr>
        <w:t xml:space="preserve"> na </w:t>
      </w:r>
      <w:r w:rsidR="00C82F75" w:rsidRPr="00143935">
        <w:rPr>
          <w:rFonts w:ascii="Calibri" w:hAnsi="Calibri" w:cs="Calibri"/>
          <w:b/>
          <w:bCs/>
          <w:sz w:val="24"/>
          <w:szCs w:val="24"/>
        </w:rPr>
        <w:t>„</w:t>
      </w:r>
      <w:r w:rsidR="00D83314">
        <w:rPr>
          <w:rFonts w:ascii="Calibri" w:hAnsi="Calibri" w:cs="Calibri"/>
          <w:b/>
          <w:sz w:val="24"/>
          <w:szCs w:val="24"/>
        </w:rPr>
        <w:t>M</w:t>
      </w:r>
      <w:r w:rsidR="00D83314" w:rsidRPr="00183CC8">
        <w:rPr>
          <w:rFonts w:ascii="Calibri" w:hAnsi="Calibri" w:cs="Calibri"/>
          <w:b/>
          <w:sz w:val="24"/>
          <w:szCs w:val="24"/>
        </w:rPr>
        <w:t xml:space="preserve">ontaż instalacji fotowoltaicznej na budynku kortów tenisowych przy ul. Władysława Raginisa 14 </w:t>
      </w:r>
      <w:r w:rsidR="00D83314" w:rsidRPr="00183CC8">
        <w:rPr>
          <w:rFonts w:ascii="Calibri" w:hAnsi="Calibri" w:cs="Calibri"/>
          <w:b/>
          <w:bCs/>
          <w:noProof/>
          <w:sz w:val="24"/>
          <w:szCs w:val="24"/>
        </w:rPr>
        <w:t>– w formule zaprojektuj i wybuduj</w:t>
      </w:r>
      <w:r w:rsidR="00C82F75" w:rsidRPr="002F4966">
        <w:rPr>
          <w:rFonts w:ascii="Calibri" w:hAnsi="Calibri" w:cs="Calibri"/>
          <w:b/>
          <w:bCs/>
          <w:noProof/>
          <w:sz w:val="24"/>
          <w:szCs w:val="24"/>
        </w:rPr>
        <w:t>”</w:t>
      </w:r>
      <w:r w:rsidR="00C82F75">
        <w:rPr>
          <w:rFonts w:ascii="Calibri" w:hAnsi="Calibri" w:cs="Calibri"/>
          <w:b/>
          <w:bCs/>
          <w:noProof/>
          <w:sz w:val="24"/>
          <w:szCs w:val="24"/>
        </w:rPr>
        <w:t xml:space="preserve"> </w:t>
      </w:r>
      <w:r w:rsidRPr="00723ABB">
        <w:rPr>
          <w:rFonts w:asciiTheme="minorHAnsi" w:hAnsiTheme="minorHAnsi" w:cstheme="minorHAnsi"/>
          <w:sz w:val="24"/>
          <w:szCs w:val="24"/>
        </w:rPr>
        <w:t>w imieniu firmy którą reprezentuję</w:t>
      </w:r>
    </w:p>
    <w:p w14:paraId="03D2AB38" w14:textId="7777777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FF25BC" w14:textId="77777777" w:rsidR="005737F2" w:rsidRPr="00723ABB" w:rsidRDefault="005737F2" w:rsidP="005737F2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723ABB">
        <w:rPr>
          <w:rFonts w:asciiTheme="minorHAnsi" w:hAnsiTheme="minorHAnsi" w:cstheme="minorHAnsi"/>
          <w:b/>
          <w:sz w:val="24"/>
          <w:szCs w:val="24"/>
        </w:rPr>
        <w:t>OŚWIADCZAM(Y), ŻE:</w:t>
      </w:r>
      <w:r w:rsidRPr="00723AB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578573" w14:textId="7789441D" w:rsidR="005737F2" w:rsidRPr="00723ABB" w:rsidRDefault="005737F2" w:rsidP="005737F2">
      <w:pPr>
        <w:jc w:val="both"/>
        <w:rPr>
          <w:rFonts w:asciiTheme="minorHAnsi" w:hAnsiTheme="minorHAnsi" w:cstheme="minorHAnsi"/>
          <w:sz w:val="24"/>
          <w:szCs w:val="24"/>
        </w:rPr>
      </w:pPr>
      <w:r w:rsidRPr="00723ABB">
        <w:rPr>
          <w:rFonts w:asciiTheme="minorHAnsi" w:hAnsiTheme="minorHAnsi" w:cstheme="minorHAnsi"/>
          <w:sz w:val="24"/>
          <w:szCs w:val="24"/>
        </w:rPr>
        <w:t xml:space="preserve">w okresie ostatnich 3 lat przed dniem wszczęcia postępowania o udzielenie zamówienia, </w:t>
      </w:r>
      <w:r w:rsidRPr="00723ABB">
        <w:rPr>
          <w:rFonts w:asciiTheme="minorHAnsi" w:hAnsiTheme="minorHAnsi" w:cstheme="minorHAnsi"/>
          <w:sz w:val="24"/>
          <w:szCs w:val="24"/>
        </w:rPr>
        <w:br/>
        <w:t>a jeżeli okres prowadzenia działalności jest krótszy – w tym okresie wykonałem (wykonaliśmy) następujące dostawy</w:t>
      </w:r>
      <w:r w:rsidR="000E2A45">
        <w:rPr>
          <w:rFonts w:asciiTheme="minorHAnsi" w:hAnsiTheme="minorHAnsi" w:cstheme="minorHAnsi"/>
          <w:sz w:val="24"/>
          <w:szCs w:val="24"/>
        </w:rPr>
        <w:t xml:space="preserve"> i montaż</w:t>
      </w:r>
      <w:r w:rsidRPr="00723ABB">
        <w:rPr>
          <w:rFonts w:asciiTheme="minorHAnsi" w:hAnsiTheme="minorHAnsi" w:cstheme="minorHAnsi"/>
          <w:sz w:val="24"/>
          <w:szCs w:val="24"/>
        </w:rPr>
        <w:t>:</w:t>
      </w:r>
    </w:p>
    <w:p w14:paraId="6EA752AF" w14:textId="7777777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1828"/>
        <w:gridCol w:w="1829"/>
        <w:gridCol w:w="1828"/>
        <w:gridCol w:w="1829"/>
      </w:tblGrid>
      <w:tr w:rsidR="004908C6" w:rsidRPr="00723ABB" w14:paraId="65B0C95D" w14:textId="77777777" w:rsidTr="005737F2"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EF79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b/>
                <w:sz w:val="24"/>
                <w:szCs w:val="24"/>
              </w:rPr>
              <w:t>Nazwa zamówienia, miejsce realizacji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BE03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b/>
                <w:sz w:val="24"/>
                <w:szCs w:val="24"/>
              </w:rPr>
              <w:t>Nazwa zamawiającego, adres, telefon, faks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56C0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Charakterystyka zamówienia </w:t>
            </w:r>
          </w:p>
          <w:p w14:paraId="60E8DF89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sz w:val="24"/>
                <w:szCs w:val="24"/>
              </w:rPr>
              <w:t xml:space="preserve">(zakres rzeczowy)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782A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b/>
                <w:sz w:val="24"/>
                <w:szCs w:val="24"/>
              </w:rPr>
              <w:t>Okres realizacji</w:t>
            </w:r>
          </w:p>
          <w:p w14:paraId="5212C497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sz w:val="24"/>
                <w:szCs w:val="24"/>
              </w:rPr>
              <w:t>(dzień/miesiąc/rok)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ACD3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b/>
                <w:sz w:val="24"/>
                <w:szCs w:val="24"/>
              </w:rPr>
              <w:t>Wartość kontraktu wykonawcy</w:t>
            </w:r>
          </w:p>
          <w:p w14:paraId="424ED792" w14:textId="77777777" w:rsidR="005737F2" w:rsidRPr="00723ABB" w:rsidRDefault="005737F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23ABB">
              <w:rPr>
                <w:rFonts w:asciiTheme="minorHAnsi" w:hAnsiTheme="minorHAnsi" w:cstheme="minorHAnsi"/>
                <w:sz w:val="24"/>
                <w:szCs w:val="24"/>
              </w:rPr>
              <w:t>(kwota brutto w zł)</w:t>
            </w:r>
          </w:p>
        </w:tc>
      </w:tr>
      <w:tr w:rsidR="004908C6" w:rsidRPr="00723ABB" w14:paraId="673A616C" w14:textId="77777777" w:rsidTr="003A5FFA">
        <w:trPr>
          <w:trHeight w:val="581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002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3CB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DF22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F3C4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8CEF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908C6" w:rsidRPr="00723ABB" w14:paraId="48FD4215" w14:textId="77777777" w:rsidTr="003A5FFA">
        <w:trPr>
          <w:trHeight w:val="492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59B4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36B1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826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8719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93E4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37F2" w:rsidRPr="00723ABB" w14:paraId="11E7E639" w14:textId="77777777" w:rsidTr="003A5FFA">
        <w:trPr>
          <w:trHeight w:val="547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F892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C3D1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D67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1883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293D" w14:textId="77777777" w:rsidR="005737F2" w:rsidRPr="00723ABB" w:rsidRDefault="005737F2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877E31D" w14:textId="7777777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A50912B" w14:textId="7777777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23ABB">
        <w:rPr>
          <w:rFonts w:asciiTheme="minorHAnsi" w:hAnsiTheme="minorHAnsi" w:cstheme="minorHAnsi"/>
          <w:b/>
          <w:sz w:val="24"/>
          <w:szCs w:val="24"/>
        </w:rPr>
        <w:t xml:space="preserve">W załączeniu przedkładam(-my) dokumenty potwierdzające należyte wykonanie dostawy  wskazanej w tabeli powyżej. </w:t>
      </w:r>
    </w:p>
    <w:p w14:paraId="5DADC3A6" w14:textId="77777777" w:rsidR="005737F2" w:rsidRPr="00723ABB" w:rsidRDefault="005737F2" w:rsidP="003A5FF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E379231" w14:textId="7777777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4F0484D" w14:textId="5D1705F7" w:rsidR="005737F2" w:rsidRPr="00723ABB" w:rsidRDefault="005737F2" w:rsidP="005737F2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23ABB">
        <w:rPr>
          <w:rFonts w:asciiTheme="minorHAnsi" w:hAnsiTheme="minorHAnsi" w:cstheme="minorHAnsi"/>
          <w:b/>
          <w:sz w:val="24"/>
          <w:szCs w:val="24"/>
        </w:rPr>
        <w:t>…………………………………..</w:t>
      </w:r>
      <w:r w:rsidRPr="00723ABB">
        <w:rPr>
          <w:rFonts w:asciiTheme="minorHAnsi" w:hAnsiTheme="minorHAnsi" w:cstheme="minorHAnsi"/>
          <w:b/>
          <w:sz w:val="24"/>
          <w:szCs w:val="24"/>
        </w:rPr>
        <w:tab/>
      </w:r>
      <w:r w:rsidRPr="00723ABB">
        <w:rPr>
          <w:rFonts w:asciiTheme="minorHAnsi" w:hAnsiTheme="minorHAnsi" w:cstheme="minorHAnsi"/>
          <w:b/>
          <w:sz w:val="24"/>
          <w:szCs w:val="24"/>
        </w:rPr>
        <w:tab/>
      </w:r>
      <w:r w:rsidRPr="00723ABB">
        <w:rPr>
          <w:rFonts w:asciiTheme="minorHAnsi" w:hAnsiTheme="minorHAnsi" w:cstheme="minorHAnsi"/>
          <w:b/>
          <w:sz w:val="24"/>
          <w:szCs w:val="24"/>
        </w:rPr>
        <w:tab/>
      </w:r>
      <w:r w:rsidRPr="00723ABB">
        <w:rPr>
          <w:rFonts w:asciiTheme="minorHAnsi" w:hAnsiTheme="minorHAnsi" w:cstheme="minorHAnsi"/>
          <w:b/>
          <w:sz w:val="24"/>
          <w:szCs w:val="24"/>
        </w:rPr>
        <w:tab/>
      </w:r>
      <w:r w:rsidRPr="00723ABB">
        <w:rPr>
          <w:rFonts w:asciiTheme="minorHAnsi" w:hAnsiTheme="minorHAnsi" w:cstheme="minorHAnsi"/>
          <w:b/>
          <w:sz w:val="24"/>
          <w:szCs w:val="24"/>
        </w:rPr>
        <w:tab/>
        <w:t xml:space="preserve">    </w:t>
      </w:r>
      <w:r w:rsidR="00864666" w:rsidRPr="00723ABB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723ABB">
        <w:rPr>
          <w:rFonts w:asciiTheme="minorHAnsi" w:hAnsiTheme="minorHAnsi" w:cstheme="minorHAnsi"/>
          <w:b/>
          <w:sz w:val="24"/>
          <w:szCs w:val="24"/>
        </w:rPr>
        <w:t>…………………………………..</w:t>
      </w:r>
    </w:p>
    <w:p w14:paraId="71129E64" w14:textId="35E88D73" w:rsidR="005737F2" w:rsidRPr="00723ABB" w:rsidRDefault="005737F2" w:rsidP="005737F2">
      <w:pPr>
        <w:jc w:val="both"/>
        <w:rPr>
          <w:rFonts w:asciiTheme="minorHAnsi" w:hAnsiTheme="minorHAnsi" w:cstheme="minorHAnsi"/>
        </w:rPr>
      </w:pPr>
      <w:r w:rsidRPr="00723ABB">
        <w:rPr>
          <w:rFonts w:asciiTheme="minorHAnsi" w:hAnsiTheme="minorHAnsi" w:cstheme="minorHAnsi"/>
        </w:rPr>
        <w:t xml:space="preserve">   (miejscowość i data)                                                       </w:t>
      </w:r>
      <w:r w:rsidR="00864666" w:rsidRPr="00723ABB">
        <w:rPr>
          <w:rFonts w:asciiTheme="minorHAnsi" w:hAnsiTheme="minorHAnsi" w:cstheme="minorHAnsi"/>
        </w:rPr>
        <w:tab/>
      </w:r>
      <w:r w:rsidR="00864666" w:rsidRPr="00723ABB">
        <w:rPr>
          <w:rFonts w:asciiTheme="minorHAnsi" w:hAnsiTheme="minorHAnsi" w:cstheme="minorHAnsi"/>
        </w:rPr>
        <w:tab/>
      </w:r>
      <w:r w:rsidRPr="00723ABB">
        <w:rPr>
          <w:rFonts w:asciiTheme="minorHAnsi" w:hAnsiTheme="minorHAnsi" w:cstheme="minorHAnsi"/>
        </w:rPr>
        <w:t xml:space="preserve">  podpis osoby/osób uprawnionej(ych) </w:t>
      </w:r>
    </w:p>
    <w:p w14:paraId="77B01961" w14:textId="16C9DD63" w:rsidR="005737F2" w:rsidRPr="00723ABB" w:rsidRDefault="005737F2" w:rsidP="003A5FFA">
      <w:pPr>
        <w:jc w:val="both"/>
        <w:rPr>
          <w:rFonts w:asciiTheme="minorHAnsi" w:hAnsiTheme="minorHAnsi" w:cstheme="minorHAnsi"/>
        </w:rPr>
      </w:pPr>
      <w:r w:rsidRPr="00723ABB">
        <w:rPr>
          <w:rFonts w:asciiTheme="minorHAnsi" w:hAnsiTheme="minorHAnsi" w:cstheme="minorHAnsi"/>
        </w:rPr>
        <w:t xml:space="preserve">                                                                                   </w:t>
      </w:r>
      <w:r w:rsidRPr="00723ABB">
        <w:rPr>
          <w:rFonts w:asciiTheme="minorHAnsi" w:hAnsiTheme="minorHAnsi" w:cstheme="minorHAnsi"/>
        </w:rPr>
        <w:tab/>
        <w:t xml:space="preserve">         </w:t>
      </w:r>
      <w:r w:rsidR="00864666" w:rsidRPr="00723ABB">
        <w:rPr>
          <w:rFonts w:asciiTheme="minorHAnsi" w:hAnsiTheme="minorHAnsi" w:cstheme="minorHAnsi"/>
        </w:rPr>
        <w:tab/>
      </w:r>
      <w:r w:rsidR="00864666" w:rsidRPr="00723ABB">
        <w:rPr>
          <w:rFonts w:asciiTheme="minorHAnsi" w:hAnsiTheme="minorHAnsi" w:cstheme="minorHAnsi"/>
        </w:rPr>
        <w:tab/>
        <w:t xml:space="preserve">      </w:t>
      </w:r>
      <w:r w:rsidRPr="00723ABB">
        <w:rPr>
          <w:rFonts w:asciiTheme="minorHAnsi" w:hAnsiTheme="minorHAnsi" w:cstheme="minorHAnsi"/>
        </w:rPr>
        <w:t xml:space="preserve"> do reprezentowania Wykonawcy</w:t>
      </w:r>
    </w:p>
    <w:sectPr w:rsidR="005737F2" w:rsidRPr="00723ABB" w:rsidSect="009B10E5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1004E" w14:textId="77777777" w:rsidR="00A77614" w:rsidRDefault="00A77614">
      <w:r>
        <w:separator/>
      </w:r>
    </w:p>
  </w:endnote>
  <w:endnote w:type="continuationSeparator" w:id="0">
    <w:p w14:paraId="1707E6BB" w14:textId="77777777" w:rsidR="00A77614" w:rsidRDefault="00A7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2878" w14:textId="77777777" w:rsidR="00201753" w:rsidRDefault="00201753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201753" w:rsidRDefault="00201753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A91BB" w14:textId="0F75024B" w:rsidR="00201753" w:rsidRPr="00CA0335" w:rsidRDefault="00201753" w:rsidP="001168EF">
    <w:pPr>
      <w:pStyle w:val="Stopka"/>
      <w:framePr w:wrap="around" w:vAnchor="text" w:hAnchor="page" w:x="10546" w:y="1"/>
      <w:rPr>
        <w:rStyle w:val="Numerstrony"/>
        <w:rFonts w:asciiTheme="minorHAnsi" w:hAnsiTheme="minorHAnsi" w:cstheme="minorHAnsi"/>
      </w:rPr>
    </w:pPr>
    <w:r w:rsidRPr="00CA0335">
      <w:rPr>
        <w:rStyle w:val="Numerstrony"/>
        <w:rFonts w:asciiTheme="minorHAnsi" w:hAnsiTheme="minorHAnsi" w:cstheme="minorHAnsi"/>
      </w:rPr>
      <w:fldChar w:fldCharType="begin"/>
    </w:r>
    <w:r w:rsidRPr="00CA0335">
      <w:rPr>
        <w:rStyle w:val="Numerstrony"/>
        <w:rFonts w:asciiTheme="minorHAnsi" w:hAnsiTheme="minorHAnsi" w:cstheme="minorHAnsi"/>
      </w:rPr>
      <w:instrText xml:space="preserve">PAGE  </w:instrText>
    </w:r>
    <w:r w:rsidRPr="00CA0335">
      <w:rPr>
        <w:rStyle w:val="Numerstrony"/>
        <w:rFonts w:asciiTheme="minorHAnsi" w:hAnsiTheme="minorHAnsi" w:cstheme="minorHAnsi"/>
      </w:rPr>
      <w:fldChar w:fldCharType="separate"/>
    </w:r>
    <w:r w:rsidRPr="00CA0335">
      <w:rPr>
        <w:rStyle w:val="Numerstrony"/>
        <w:rFonts w:asciiTheme="minorHAnsi" w:hAnsiTheme="minorHAnsi" w:cstheme="minorHAnsi"/>
        <w:noProof/>
      </w:rPr>
      <w:t>28</w:t>
    </w:r>
    <w:r w:rsidRPr="00CA0335">
      <w:rPr>
        <w:rStyle w:val="Numerstrony"/>
        <w:rFonts w:asciiTheme="minorHAnsi" w:hAnsiTheme="minorHAnsi" w:cstheme="minorHAnsi"/>
      </w:rPr>
      <w:fldChar w:fldCharType="end"/>
    </w:r>
  </w:p>
  <w:p w14:paraId="66E5AD5D" w14:textId="5DA731C3" w:rsidR="00201753" w:rsidRPr="00E90BEF" w:rsidRDefault="00201753" w:rsidP="00A16332">
    <w:pPr>
      <w:pStyle w:val="Stopka"/>
      <w:ind w:right="360"/>
      <w:rPr>
        <w:rFonts w:ascii="Trebuchet MS" w:hAnsi="Trebuchet MS"/>
        <w:sz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4DD41" w14:textId="77777777" w:rsidR="00A77614" w:rsidRDefault="00A77614">
      <w:r>
        <w:separator/>
      </w:r>
    </w:p>
  </w:footnote>
  <w:footnote w:type="continuationSeparator" w:id="0">
    <w:p w14:paraId="7E1DBB20" w14:textId="77777777" w:rsidR="00A77614" w:rsidRDefault="00A77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CC2A" w14:textId="35AC845F" w:rsidR="00201753" w:rsidRPr="00426CF8" w:rsidRDefault="00201753">
    <w:pPr>
      <w:pStyle w:val="Nagwek"/>
      <w:rPr>
        <w:sz w:val="16"/>
        <w:szCs w:val="16"/>
        <w:u w:val="single"/>
      </w:rPr>
    </w:pPr>
    <w:r w:rsidRPr="00014D9B">
      <w:rPr>
        <w:rFonts w:asciiTheme="minorHAnsi" w:hAnsiTheme="minorHAnsi" w:cstheme="minorHAnsi"/>
        <w:sz w:val="16"/>
        <w:szCs w:val="16"/>
        <w:u w:val="single"/>
      </w:rPr>
      <w:t>Numer zamówienia: RZP/</w:t>
    </w:r>
    <w:r w:rsidR="00840F76">
      <w:rPr>
        <w:rFonts w:asciiTheme="minorHAnsi" w:hAnsiTheme="minorHAnsi" w:cstheme="minorHAnsi"/>
        <w:sz w:val="16"/>
        <w:szCs w:val="16"/>
        <w:u w:val="single"/>
      </w:rPr>
      <w:t>12</w:t>
    </w:r>
    <w:r w:rsidRPr="00014D9B">
      <w:rPr>
        <w:rFonts w:asciiTheme="minorHAnsi" w:hAnsiTheme="minorHAnsi" w:cstheme="minorHAnsi"/>
        <w:sz w:val="16"/>
        <w:szCs w:val="16"/>
        <w:u w:val="single"/>
      </w:rPr>
      <w:t>/202</w:t>
    </w:r>
    <w:r w:rsidR="002F4966">
      <w:rPr>
        <w:rFonts w:asciiTheme="minorHAnsi" w:hAnsiTheme="minorHAnsi" w:cstheme="minorHAnsi"/>
        <w:sz w:val="16"/>
        <w:szCs w:val="16"/>
        <w:u w:val="single"/>
      </w:rPr>
      <w:t>5</w:t>
    </w: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30C6" w14:textId="77777777" w:rsidR="00201753" w:rsidRPr="00776C08" w:rsidRDefault="00201753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201753" w:rsidRPr="002B2C77" w:rsidRDefault="00201753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201753" w:rsidRPr="00335A5D" w:rsidRDefault="00201753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984"/>
        </w:tabs>
        <w:ind w:left="984" w:hanging="340"/>
      </w:pPr>
      <w:rPr>
        <w:rFonts w:ascii="Symbol" w:hAnsi="Symbol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4F7996"/>
    <w:multiLevelType w:val="hybridMultilevel"/>
    <w:tmpl w:val="FB8261EE"/>
    <w:lvl w:ilvl="0" w:tplc="5EA67504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84640F"/>
    <w:multiLevelType w:val="multilevel"/>
    <w:tmpl w:val="BF06FC4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9D4226"/>
    <w:multiLevelType w:val="multilevel"/>
    <w:tmpl w:val="5EFA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01166444"/>
    <w:multiLevelType w:val="hybridMultilevel"/>
    <w:tmpl w:val="438E2712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D0235B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1E84F40"/>
    <w:multiLevelType w:val="hybridMultilevel"/>
    <w:tmpl w:val="0810CF78"/>
    <w:lvl w:ilvl="0" w:tplc="DC74DD20">
      <w:start w:val="1"/>
      <w:numFmt w:val="decimal"/>
      <w:lvlText w:val="%1)"/>
      <w:lvlJc w:val="right"/>
      <w:pPr>
        <w:ind w:left="1093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3" w15:restartNumberingAfterBreak="0">
    <w:nsid w:val="02D13698"/>
    <w:multiLevelType w:val="multilevel"/>
    <w:tmpl w:val="3BF8E21C"/>
    <w:styleLink w:val="LS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" w15:restartNumberingAfterBreak="0">
    <w:nsid w:val="0444512C"/>
    <w:multiLevelType w:val="multilevel"/>
    <w:tmpl w:val="4A98F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044509D7"/>
    <w:multiLevelType w:val="hybridMultilevel"/>
    <w:tmpl w:val="7F9E36B4"/>
    <w:lvl w:ilvl="0" w:tplc="E43EB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462FA"/>
    <w:multiLevelType w:val="hybridMultilevel"/>
    <w:tmpl w:val="AB8A587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06EA5F46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7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28" w:hanging="180"/>
      </w:pPr>
      <w:rPr>
        <w:rFonts w:cs="Times New Roman"/>
      </w:rPr>
    </w:lvl>
  </w:abstractNum>
  <w:abstractNum w:abstractNumId="18" w15:restartNumberingAfterBreak="0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0B823557"/>
    <w:multiLevelType w:val="hybridMultilevel"/>
    <w:tmpl w:val="06345524"/>
    <w:lvl w:ilvl="0" w:tplc="B366C4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13333773"/>
    <w:multiLevelType w:val="hybridMultilevel"/>
    <w:tmpl w:val="E7985C38"/>
    <w:lvl w:ilvl="0" w:tplc="6B6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14D02C79"/>
    <w:multiLevelType w:val="hybridMultilevel"/>
    <w:tmpl w:val="CB3AED66"/>
    <w:lvl w:ilvl="0" w:tplc="0B7AB4A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8" w15:restartNumberingAfterBreak="0">
    <w:nsid w:val="16032927"/>
    <w:multiLevelType w:val="hybridMultilevel"/>
    <w:tmpl w:val="E7289B12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9" w15:restartNumberingAfterBreak="0">
    <w:nsid w:val="166546D6"/>
    <w:multiLevelType w:val="hybridMultilevel"/>
    <w:tmpl w:val="2A92719A"/>
    <w:lvl w:ilvl="0" w:tplc="2CAC2B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6C95AE4"/>
    <w:multiLevelType w:val="hybridMultilevel"/>
    <w:tmpl w:val="6AE69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097061"/>
    <w:multiLevelType w:val="multilevel"/>
    <w:tmpl w:val="0804D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19CB3517"/>
    <w:multiLevelType w:val="hybridMultilevel"/>
    <w:tmpl w:val="1D62893A"/>
    <w:lvl w:ilvl="0" w:tplc="65001E20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 w15:restartNumberingAfterBreak="0">
    <w:nsid w:val="1A031B5F"/>
    <w:multiLevelType w:val="hybridMultilevel"/>
    <w:tmpl w:val="3E5CCA70"/>
    <w:lvl w:ilvl="0" w:tplc="0F1634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3E01F0"/>
    <w:multiLevelType w:val="hybridMultilevel"/>
    <w:tmpl w:val="45509004"/>
    <w:lvl w:ilvl="0" w:tplc="637AC3C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EF8EA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1B2E71CD"/>
    <w:multiLevelType w:val="hybridMultilevel"/>
    <w:tmpl w:val="2944634C"/>
    <w:lvl w:ilvl="0" w:tplc="CDF862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B610E4F"/>
    <w:multiLevelType w:val="multilevel"/>
    <w:tmpl w:val="CCC88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0" w15:restartNumberingAfterBreak="0">
    <w:nsid w:val="1C1C0898"/>
    <w:multiLevelType w:val="hybridMultilevel"/>
    <w:tmpl w:val="55C4C2C2"/>
    <w:lvl w:ilvl="0" w:tplc="1D92D562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CA464E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0"/>
        </w:tabs>
        <w:ind w:left="17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28" w:hanging="180"/>
      </w:pPr>
      <w:rPr>
        <w:rFonts w:cs="Times New Roman"/>
      </w:rPr>
    </w:lvl>
  </w:abstractNum>
  <w:abstractNum w:abstractNumId="42" w15:restartNumberingAfterBreak="0">
    <w:nsid w:val="1DAB4D6A"/>
    <w:multiLevelType w:val="hybridMultilevel"/>
    <w:tmpl w:val="96245B12"/>
    <w:lvl w:ilvl="0" w:tplc="4992B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EBA6FB0"/>
    <w:multiLevelType w:val="multilevel"/>
    <w:tmpl w:val="1F9E5C62"/>
    <w:lvl w:ilvl="0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1F7A3428"/>
    <w:multiLevelType w:val="multilevel"/>
    <w:tmpl w:val="A3AA4CEA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/>
        <w:i w:val="0"/>
        <w:caps w:val="0"/>
        <w:color w:val="000000" w:themeColor="text1"/>
        <w:spacing w:val="0"/>
        <w:w w:val="100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454"/>
        </w:tabs>
        <w:ind w:left="454" w:hanging="170"/>
      </w:pPr>
      <w:rPr>
        <w:rFonts w:ascii="Calibri" w:hAnsi="Calibri" w:hint="default"/>
        <w:b/>
        <w:i w:val="0"/>
        <w:color w:val="auto"/>
        <w:sz w:val="22"/>
        <w:szCs w:val="22"/>
        <w:vertAlign w:val="baseline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Calibri" w:hAnsi="Calibri" w:hint="default"/>
        <w:b/>
        <w:bCs/>
        <w:i w:val="0"/>
        <w:spacing w:val="0"/>
        <w:w w:val="93"/>
        <w:kern w:val="0"/>
        <w:position w:val="0"/>
        <w:sz w:val="24"/>
        <w:szCs w:val="24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200D4AC2"/>
    <w:multiLevelType w:val="multilevel"/>
    <w:tmpl w:val="D156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6" w15:restartNumberingAfterBreak="0">
    <w:nsid w:val="217F4311"/>
    <w:multiLevelType w:val="multilevel"/>
    <w:tmpl w:val="7988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7" w15:restartNumberingAfterBreak="0">
    <w:nsid w:val="21C8390A"/>
    <w:multiLevelType w:val="hybridMultilevel"/>
    <w:tmpl w:val="55F6425A"/>
    <w:lvl w:ilvl="0" w:tplc="48FC83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1D63BB9"/>
    <w:multiLevelType w:val="hybridMultilevel"/>
    <w:tmpl w:val="32543354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2F67005"/>
    <w:multiLevelType w:val="multilevel"/>
    <w:tmpl w:val="B6B00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2" w15:restartNumberingAfterBreak="0">
    <w:nsid w:val="23007090"/>
    <w:multiLevelType w:val="hybridMultilevel"/>
    <w:tmpl w:val="447CA3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 w15:restartNumberingAfterBreak="0">
    <w:nsid w:val="2588017A"/>
    <w:multiLevelType w:val="hybridMultilevel"/>
    <w:tmpl w:val="A69E774A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55" w15:restartNumberingAfterBreak="0">
    <w:nsid w:val="267D37A9"/>
    <w:multiLevelType w:val="hybridMultilevel"/>
    <w:tmpl w:val="3F122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B46DE"/>
    <w:multiLevelType w:val="multilevel"/>
    <w:tmpl w:val="59EE5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7" w15:restartNumberingAfterBreak="0">
    <w:nsid w:val="26C76134"/>
    <w:multiLevelType w:val="hybridMultilevel"/>
    <w:tmpl w:val="CA883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9" w15:restartNumberingAfterBreak="0">
    <w:nsid w:val="2A5F28BA"/>
    <w:multiLevelType w:val="hybridMultilevel"/>
    <w:tmpl w:val="609A47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B146A0E"/>
    <w:multiLevelType w:val="hybridMultilevel"/>
    <w:tmpl w:val="CDC0E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2EC32233"/>
    <w:multiLevelType w:val="hybridMultilevel"/>
    <w:tmpl w:val="7DA8014E"/>
    <w:lvl w:ilvl="0" w:tplc="39282B6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30A44F95"/>
    <w:multiLevelType w:val="hybridMultilevel"/>
    <w:tmpl w:val="AC0A946E"/>
    <w:lvl w:ilvl="0" w:tplc="B77C810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B03F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312D5807"/>
    <w:multiLevelType w:val="hybridMultilevel"/>
    <w:tmpl w:val="8C54D7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188655A"/>
    <w:multiLevelType w:val="multilevel"/>
    <w:tmpl w:val="55CA8B6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</w:abstractNum>
  <w:abstractNum w:abstractNumId="69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71" w15:restartNumberingAfterBreak="0">
    <w:nsid w:val="338C2E72"/>
    <w:multiLevelType w:val="hybridMultilevel"/>
    <w:tmpl w:val="2D3CCC72"/>
    <w:lvl w:ilvl="0" w:tplc="FE80397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3B3A52D5"/>
    <w:multiLevelType w:val="hybridMultilevel"/>
    <w:tmpl w:val="9FB45ED4"/>
    <w:lvl w:ilvl="0" w:tplc="0415000B">
      <w:start w:val="1"/>
      <w:numFmt w:val="bullet"/>
      <w:lvlText w:val=""/>
      <w:lvlJc w:val="left"/>
      <w:pPr>
        <w:ind w:left="154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74" w15:restartNumberingAfterBreak="0">
    <w:nsid w:val="3B922328"/>
    <w:multiLevelType w:val="hybridMultilevel"/>
    <w:tmpl w:val="E65261FE"/>
    <w:lvl w:ilvl="0" w:tplc="1E306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76" w15:restartNumberingAfterBreak="0">
    <w:nsid w:val="3E200DC3"/>
    <w:multiLevelType w:val="hybridMultilevel"/>
    <w:tmpl w:val="267AA4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4092741F"/>
    <w:multiLevelType w:val="hybridMultilevel"/>
    <w:tmpl w:val="7F9E36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0DC0CC4"/>
    <w:multiLevelType w:val="hybridMultilevel"/>
    <w:tmpl w:val="3E56F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81" w15:restartNumberingAfterBreak="0">
    <w:nsid w:val="435020CB"/>
    <w:multiLevelType w:val="multilevel"/>
    <w:tmpl w:val="509E3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2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C23231"/>
    <w:multiLevelType w:val="hybridMultilevel"/>
    <w:tmpl w:val="8034BB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43C35328"/>
    <w:multiLevelType w:val="multilevel"/>
    <w:tmpl w:val="1514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8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6" w15:restartNumberingAfterBreak="0">
    <w:nsid w:val="444D7B75"/>
    <w:multiLevelType w:val="hybridMultilevel"/>
    <w:tmpl w:val="76480FCC"/>
    <w:lvl w:ilvl="0" w:tplc="B12C9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B26F7F"/>
    <w:multiLevelType w:val="multilevel"/>
    <w:tmpl w:val="906ACD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8" w15:restartNumberingAfterBreak="0">
    <w:nsid w:val="45E9471F"/>
    <w:multiLevelType w:val="hybridMultilevel"/>
    <w:tmpl w:val="7FC4F8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466132E1"/>
    <w:multiLevelType w:val="hybridMultilevel"/>
    <w:tmpl w:val="58680710"/>
    <w:lvl w:ilvl="0" w:tplc="8EDE3EB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AF7132"/>
    <w:multiLevelType w:val="multilevel"/>
    <w:tmpl w:val="30E41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91" w15:restartNumberingAfterBreak="0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2" w15:restartNumberingAfterBreak="0">
    <w:nsid w:val="495C234C"/>
    <w:multiLevelType w:val="hybridMultilevel"/>
    <w:tmpl w:val="42EEF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4" w15:restartNumberingAfterBreak="0">
    <w:nsid w:val="4A4A2CE9"/>
    <w:multiLevelType w:val="hybridMultilevel"/>
    <w:tmpl w:val="71FA068C"/>
    <w:lvl w:ilvl="0" w:tplc="7D98B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 w15:restartNumberingAfterBreak="0">
    <w:nsid w:val="4C0D4873"/>
    <w:multiLevelType w:val="hybridMultilevel"/>
    <w:tmpl w:val="BD68F21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6324B98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4C0E08AD"/>
    <w:multiLevelType w:val="multilevel"/>
    <w:tmpl w:val="B340461A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107" w:hanging="54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7" w15:restartNumberingAfterBreak="0">
    <w:nsid w:val="4C7C6F17"/>
    <w:multiLevelType w:val="hybridMultilevel"/>
    <w:tmpl w:val="1982E856"/>
    <w:lvl w:ilvl="0" w:tplc="78967E1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DA3274B"/>
    <w:multiLevelType w:val="hybridMultilevel"/>
    <w:tmpl w:val="65246C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4E58557A"/>
    <w:multiLevelType w:val="hybridMultilevel"/>
    <w:tmpl w:val="E4482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4EF419A8"/>
    <w:multiLevelType w:val="multilevel"/>
    <w:tmpl w:val="2FE25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01" w15:restartNumberingAfterBreak="0">
    <w:nsid w:val="5097089E"/>
    <w:multiLevelType w:val="hybridMultilevel"/>
    <w:tmpl w:val="A694EB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50A101F9"/>
    <w:multiLevelType w:val="hybridMultilevel"/>
    <w:tmpl w:val="3294E8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4" w15:restartNumberingAfterBreak="0">
    <w:nsid w:val="51822333"/>
    <w:multiLevelType w:val="multilevel"/>
    <w:tmpl w:val="CDA6FD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5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8" w15:restartNumberingAfterBreak="0">
    <w:nsid w:val="55560736"/>
    <w:multiLevelType w:val="hybridMultilevel"/>
    <w:tmpl w:val="01AC939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9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57D12E95"/>
    <w:multiLevelType w:val="hybridMultilevel"/>
    <w:tmpl w:val="609A47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2" w15:restartNumberingAfterBreak="0">
    <w:nsid w:val="59F1417D"/>
    <w:multiLevelType w:val="hybridMultilevel"/>
    <w:tmpl w:val="425E78E0"/>
    <w:lvl w:ilvl="0" w:tplc="A858EB8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BAA64B2"/>
    <w:multiLevelType w:val="multilevel"/>
    <w:tmpl w:val="91BA220A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14" w15:restartNumberingAfterBreak="0">
    <w:nsid w:val="5BBD2A54"/>
    <w:multiLevelType w:val="hybridMultilevel"/>
    <w:tmpl w:val="30AC8C0E"/>
    <w:lvl w:ilvl="0" w:tplc="DFAC86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7" w15:restartNumberingAfterBreak="0">
    <w:nsid w:val="5D892683"/>
    <w:multiLevelType w:val="hybridMultilevel"/>
    <w:tmpl w:val="F64AFA2E"/>
    <w:lvl w:ilvl="0" w:tplc="F11A1E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5B0A6D"/>
    <w:multiLevelType w:val="multilevel"/>
    <w:tmpl w:val="4BD826A0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5E855463"/>
    <w:multiLevelType w:val="hybridMultilevel"/>
    <w:tmpl w:val="36E40FA2"/>
    <w:lvl w:ilvl="0" w:tplc="38DE0FB6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5F6625E5"/>
    <w:multiLevelType w:val="hybridMultilevel"/>
    <w:tmpl w:val="1C124608"/>
    <w:lvl w:ilvl="0" w:tplc="EB8AD32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13E5E2A"/>
    <w:multiLevelType w:val="hybridMultilevel"/>
    <w:tmpl w:val="849CFDD6"/>
    <w:lvl w:ilvl="0" w:tplc="DC74DD20">
      <w:start w:val="1"/>
      <w:numFmt w:val="decimal"/>
      <w:lvlText w:val="%1)"/>
      <w:lvlJc w:val="right"/>
      <w:pPr>
        <w:ind w:left="1093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2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4" w15:restartNumberingAfterBreak="0">
    <w:nsid w:val="621C05A6"/>
    <w:multiLevelType w:val="hybridMultilevel"/>
    <w:tmpl w:val="1FCE933E"/>
    <w:lvl w:ilvl="0" w:tplc="41D05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5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6" w15:restartNumberingAfterBreak="0">
    <w:nsid w:val="63F17204"/>
    <w:multiLevelType w:val="hybridMultilevel"/>
    <w:tmpl w:val="CA28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4794B6D"/>
    <w:multiLevelType w:val="singleLevel"/>
    <w:tmpl w:val="8634FB2C"/>
    <w:lvl w:ilvl="0">
      <w:start w:val="5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28" w15:restartNumberingAfterBreak="0">
    <w:nsid w:val="648754C7"/>
    <w:multiLevelType w:val="hybridMultilevel"/>
    <w:tmpl w:val="3DF67E58"/>
    <w:lvl w:ilvl="0" w:tplc="B642B84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7B4260B"/>
    <w:multiLevelType w:val="multilevel"/>
    <w:tmpl w:val="E4981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30" w15:restartNumberingAfterBreak="0">
    <w:nsid w:val="681543E6"/>
    <w:multiLevelType w:val="hybridMultilevel"/>
    <w:tmpl w:val="F9AE4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69D30656"/>
    <w:multiLevelType w:val="hybridMultilevel"/>
    <w:tmpl w:val="62222B96"/>
    <w:lvl w:ilvl="0" w:tplc="84E0FE08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69D71A1F"/>
    <w:multiLevelType w:val="hybridMultilevel"/>
    <w:tmpl w:val="9438A28E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4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6" w15:restartNumberingAfterBreak="0">
    <w:nsid w:val="6C900F77"/>
    <w:multiLevelType w:val="multilevel"/>
    <w:tmpl w:val="E9EA4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7" w15:restartNumberingAfterBreak="0">
    <w:nsid w:val="6D023A9D"/>
    <w:multiLevelType w:val="multilevel"/>
    <w:tmpl w:val="C7C206C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eastAsia="Open Sans" w:hAnsi="Open Sans" w:cs="Open Sans"/>
        <w:b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Open Sans" w:eastAsia="Open Sans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38" w15:restartNumberingAfterBreak="0">
    <w:nsid w:val="6E7976A1"/>
    <w:multiLevelType w:val="hybridMultilevel"/>
    <w:tmpl w:val="E0AE2BB8"/>
    <w:lvl w:ilvl="0" w:tplc="F19EC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3171A12"/>
    <w:multiLevelType w:val="hybridMultilevel"/>
    <w:tmpl w:val="609A47FA"/>
    <w:lvl w:ilvl="0" w:tplc="C8A4BF1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41" w15:restartNumberingAfterBreak="0">
    <w:nsid w:val="754070C8"/>
    <w:multiLevelType w:val="multilevel"/>
    <w:tmpl w:val="AD1A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42" w15:restartNumberingAfterBreak="0">
    <w:nsid w:val="757A1F90"/>
    <w:multiLevelType w:val="hybridMultilevel"/>
    <w:tmpl w:val="29806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981CDD"/>
    <w:multiLevelType w:val="multilevel"/>
    <w:tmpl w:val="220CAEB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eastAsia="Open Sans" w:hAnsi="Open Sans" w:cs="Open Sans"/>
        <w:b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Open Sans" w:eastAsia="Open Sans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44" w15:restartNumberingAfterBreak="0">
    <w:nsid w:val="76561636"/>
    <w:multiLevelType w:val="hybridMultilevel"/>
    <w:tmpl w:val="8BCEC38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5" w15:restartNumberingAfterBreak="0">
    <w:nsid w:val="765F6630"/>
    <w:multiLevelType w:val="multilevel"/>
    <w:tmpl w:val="1E503B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6" w15:restartNumberingAfterBreak="0">
    <w:nsid w:val="79B155D5"/>
    <w:multiLevelType w:val="multilevel"/>
    <w:tmpl w:val="2D30F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7AE33AF1"/>
    <w:multiLevelType w:val="hybridMultilevel"/>
    <w:tmpl w:val="BFBACE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8" w15:restartNumberingAfterBreak="0">
    <w:nsid w:val="7B163EEC"/>
    <w:multiLevelType w:val="hybridMultilevel"/>
    <w:tmpl w:val="4B8A3B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9" w15:restartNumberingAfterBreak="0">
    <w:nsid w:val="7CC6043A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  <w:rPr>
        <w:rFonts w:cs="Times New Roman"/>
      </w:rPr>
    </w:lvl>
  </w:abstractNum>
  <w:abstractNum w:abstractNumId="150" w15:restartNumberingAfterBreak="0">
    <w:nsid w:val="7CCD231E"/>
    <w:multiLevelType w:val="hybridMultilevel"/>
    <w:tmpl w:val="C53E6D4E"/>
    <w:lvl w:ilvl="0" w:tplc="DC74DD20">
      <w:start w:val="1"/>
      <w:numFmt w:val="decimal"/>
      <w:lvlText w:val="%1)"/>
      <w:lvlJc w:val="right"/>
      <w:pPr>
        <w:ind w:left="1093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51" w15:restartNumberingAfterBreak="0">
    <w:nsid w:val="7DC11A0A"/>
    <w:multiLevelType w:val="multilevel"/>
    <w:tmpl w:val="A492ED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32"/>
        </w:tabs>
        <w:ind w:left="1032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2" w15:restartNumberingAfterBreak="0">
    <w:nsid w:val="7F484CD0"/>
    <w:multiLevelType w:val="multilevel"/>
    <w:tmpl w:val="B77A5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53" w15:restartNumberingAfterBreak="0">
    <w:nsid w:val="7FE67B08"/>
    <w:multiLevelType w:val="hybridMultilevel"/>
    <w:tmpl w:val="825EF3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3899940">
    <w:abstractNumId w:val="127"/>
  </w:num>
  <w:num w:numId="2" w16cid:durableId="514197906">
    <w:abstractNumId w:val="136"/>
  </w:num>
  <w:num w:numId="3" w16cid:durableId="571693540">
    <w:abstractNumId w:val="119"/>
  </w:num>
  <w:num w:numId="4" w16cid:durableId="465318257">
    <w:abstractNumId w:val="22"/>
  </w:num>
  <w:num w:numId="5" w16cid:durableId="1588344617">
    <w:abstractNumId w:val="95"/>
  </w:num>
  <w:num w:numId="6" w16cid:durableId="941956881">
    <w:abstractNumId w:val="135"/>
  </w:num>
  <w:num w:numId="7" w16cid:durableId="963775630">
    <w:abstractNumId w:val="67"/>
  </w:num>
  <w:num w:numId="8" w16cid:durableId="1269968692">
    <w:abstractNumId w:val="151"/>
  </w:num>
  <w:num w:numId="9" w16cid:durableId="1497302474">
    <w:abstractNumId w:val="48"/>
  </w:num>
  <w:num w:numId="10" w16cid:durableId="1997411146">
    <w:abstractNumId w:val="69"/>
  </w:num>
  <w:num w:numId="11" w16cid:durableId="1195192080">
    <w:abstractNumId w:val="0"/>
  </w:num>
  <w:num w:numId="12" w16cid:durableId="483738845">
    <w:abstractNumId w:val="62"/>
  </w:num>
  <w:num w:numId="13" w16cid:durableId="1012026250">
    <w:abstractNumId w:val="85"/>
  </w:num>
  <w:num w:numId="14" w16cid:durableId="678777109">
    <w:abstractNumId w:val="70"/>
  </w:num>
  <w:num w:numId="15" w16cid:durableId="318387032">
    <w:abstractNumId w:val="10"/>
  </w:num>
  <w:num w:numId="16" w16cid:durableId="154221850">
    <w:abstractNumId w:val="26"/>
  </w:num>
  <w:num w:numId="17" w16cid:durableId="1622345571">
    <w:abstractNumId w:val="23"/>
  </w:num>
  <w:num w:numId="18" w16cid:durableId="120003642">
    <w:abstractNumId w:val="20"/>
  </w:num>
  <w:num w:numId="19" w16cid:durableId="892305353">
    <w:abstractNumId w:val="125"/>
  </w:num>
  <w:num w:numId="20" w16cid:durableId="578715074">
    <w:abstractNumId w:val="106"/>
  </w:num>
  <w:num w:numId="21" w16cid:durableId="571309246">
    <w:abstractNumId w:val="123"/>
  </w:num>
  <w:num w:numId="22" w16cid:durableId="1780564465">
    <w:abstractNumId w:val="105"/>
  </w:num>
  <w:num w:numId="23" w16cid:durableId="107284978">
    <w:abstractNumId w:val="61"/>
  </w:num>
  <w:num w:numId="24" w16cid:durableId="576013661">
    <w:abstractNumId w:val="103"/>
  </w:num>
  <w:num w:numId="25" w16cid:durableId="1387953205">
    <w:abstractNumId w:val="58"/>
  </w:num>
  <w:num w:numId="26" w16cid:durableId="883105923">
    <w:abstractNumId w:val="107"/>
  </w:num>
  <w:num w:numId="27" w16cid:durableId="2138452753">
    <w:abstractNumId w:val="80"/>
  </w:num>
  <w:num w:numId="28" w16cid:durableId="885919604">
    <w:abstractNumId w:val="104"/>
  </w:num>
  <w:num w:numId="29" w16cid:durableId="1183671176">
    <w:abstractNumId w:val="140"/>
  </w:num>
  <w:num w:numId="30" w16cid:durableId="1813521017">
    <w:abstractNumId w:val="5"/>
  </w:num>
  <w:num w:numId="31" w16cid:durableId="1286810877">
    <w:abstractNumId w:val="109"/>
  </w:num>
  <w:num w:numId="32" w16cid:durableId="1018503339">
    <w:abstractNumId w:val="131"/>
  </w:num>
  <w:num w:numId="33" w16cid:durableId="1402950499">
    <w:abstractNumId w:val="72"/>
  </w:num>
  <w:num w:numId="34" w16cid:durableId="334114112">
    <w:abstractNumId w:val="37"/>
  </w:num>
  <w:num w:numId="35" w16cid:durableId="806581214">
    <w:abstractNumId w:val="116"/>
    <w:lvlOverride w:ilvl="0">
      <w:startOverride w:val="1"/>
    </w:lvlOverride>
  </w:num>
  <w:num w:numId="36" w16cid:durableId="1539394287">
    <w:abstractNumId w:val="79"/>
    <w:lvlOverride w:ilvl="0">
      <w:startOverride w:val="1"/>
    </w:lvlOverride>
  </w:num>
  <w:num w:numId="37" w16cid:durableId="756710244">
    <w:abstractNumId w:val="50"/>
  </w:num>
  <w:num w:numId="38" w16cid:durableId="1361972750">
    <w:abstractNumId w:val="111"/>
  </w:num>
  <w:num w:numId="39" w16cid:durableId="1490054627">
    <w:abstractNumId w:val="19"/>
  </w:num>
  <w:num w:numId="40" w16cid:durableId="1755935095">
    <w:abstractNumId w:val="82"/>
  </w:num>
  <w:num w:numId="41" w16cid:durableId="1562129212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287592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0195722">
    <w:abstractNumId w:val="91"/>
  </w:num>
  <w:num w:numId="44" w16cid:durableId="375931642">
    <w:abstractNumId w:val="8"/>
  </w:num>
  <w:num w:numId="45" w16cid:durableId="394858009">
    <w:abstractNumId w:val="49"/>
  </w:num>
  <w:num w:numId="46" w16cid:durableId="216286100">
    <w:abstractNumId w:val="53"/>
  </w:num>
  <w:num w:numId="47" w16cid:durableId="789516798">
    <w:abstractNumId w:val="25"/>
  </w:num>
  <w:num w:numId="48" w16cid:durableId="1482691206">
    <w:abstractNumId w:val="146"/>
  </w:num>
  <w:num w:numId="49" w16cid:durableId="1727486991">
    <w:abstractNumId w:val="33"/>
  </w:num>
  <w:num w:numId="50" w16cid:durableId="74665467">
    <w:abstractNumId w:val="145"/>
  </w:num>
  <w:num w:numId="51" w16cid:durableId="11381121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17562121">
    <w:abstractNumId w:val="115"/>
  </w:num>
  <w:num w:numId="53" w16cid:durableId="859508895">
    <w:abstractNumId w:val="18"/>
  </w:num>
  <w:num w:numId="54" w16cid:durableId="1669013202">
    <w:abstractNumId w:val="75"/>
  </w:num>
  <w:num w:numId="55" w16cid:durableId="1843427100">
    <w:abstractNumId w:val="93"/>
  </w:num>
  <w:num w:numId="56" w16cid:durableId="1436824224">
    <w:abstractNumId w:val="90"/>
  </w:num>
  <w:num w:numId="57" w16cid:durableId="1467317672">
    <w:abstractNumId w:val="141"/>
  </w:num>
  <w:num w:numId="58" w16cid:durableId="958997346">
    <w:abstractNumId w:val="139"/>
  </w:num>
  <w:num w:numId="59" w16cid:durableId="1142191613">
    <w:abstractNumId w:val="147"/>
  </w:num>
  <w:num w:numId="60" w16cid:durableId="1765832518">
    <w:abstractNumId w:val="71"/>
  </w:num>
  <w:num w:numId="61" w16cid:durableId="1802265102">
    <w:abstractNumId w:val="122"/>
  </w:num>
  <w:num w:numId="62" w16cid:durableId="592855334">
    <w:abstractNumId w:val="150"/>
  </w:num>
  <w:num w:numId="63" w16cid:durableId="2142141613">
    <w:abstractNumId w:val="128"/>
  </w:num>
  <w:num w:numId="64" w16cid:durableId="351996909">
    <w:abstractNumId w:val="12"/>
  </w:num>
  <w:num w:numId="65" w16cid:durableId="696274793">
    <w:abstractNumId w:val="54"/>
  </w:num>
  <w:num w:numId="66" w16cid:durableId="98112808">
    <w:abstractNumId w:val="133"/>
  </w:num>
  <w:num w:numId="67" w16cid:durableId="1411347852">
    <w:abstractNumId w:val="38"/>
  </w:num>
  <w:num w:numId="68" w16cid:durableId="1977418406">
    <w:abstractNumId w:val="44"/>
  </w:num>
  <w:num w:numId="69" w16cid:durableId="308630482">
    <w:abstractNumId w:val="9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517335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30714057">
    <w:abstractNumId w:val="77"/>
  </w:num>
  <w:num w:numId="72" w16cid:durableId="588654770">
    <w:abstractNumId w:val="68"/>
  </w:num>
  <w:num w:numId="73" w16cid:durableId="924652647">
    <w:abstractNumId w:val="35"/>
  </w:num>
  <w:num w:numId="74" w16cid:durableId="20369567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88031709">
    <w:abstractNumId w:val="153"/>
  </w:num>
  <w:num w:numId="76" w16cid:durableId="719086661">
    <w:abstractNumId w:val="24"/>
  </w:num>
  <w:num w:numId="77" w16cid:durableId="1987276135">
    <w:abstractNumId w:val="13"/>
  </w:num>
  <w:num w:numId="78" w16cid:durableId="1206676084">
    <w:abstractNumId w:val="114"/>
  </w:num>
  <w:num w:numId="79" w16cid:durableId="877813672">
    <w:abstractNumId w:val="76"/>
  </w:num>
  <w:num w:numId="80" w16cid:durableId="1686979386">
    <w:abstractNumId w:val="51"/>
  </w:num>
  <w:num w:numId="81" w16cid:durableId="114910680">
    <w:abstractNumId w:val="132"/>
  </w:num>
  <w:num w:numId="82" w16cid:durableId="1703824207">
    <w:abstractNumId w:val="100"/>
  </w:num>
  <w:num w:numId="83" w16cid:durableId="537469665">
    <w:abstractNumId w:val="46"/>
  </w:num>
  <w:num w:numId="84" w16cid:durableId="1575819796">
    <w:abstractNumId w:val="144"/>
  </w:num>
  <w:num w:numId="85" w16cid:durableId="2145807381">
    <w:abstractNumId w:val="60"/>
  </w:num>
  <w:num w:numId="86" w16cid:durableId="989793553">
    <w:abstractNumId w:val="142"/>
  </w:num>
  <w:num w:numId="87" w16cid:durableId="165561911">
    <w:abstractNumId w:val="31"/>
  </w:num>
  <w:num w:numId="88" w16cid:durableId="1562325684">
    <w:abstractNumId w:val="118"/>
  </w:num>
  <w:num w:numId="89" w16cid:durableId="1930507556">
    <w:abstractNumId w:val="137"/>
  </w:num>
  <w:num w:numId="90" w16cid:durableId="1535659239">
    <w:abstractNumId w:val="43"/>
  </w:num>
  <w:num w:numId="91" w16cid:durableId="28455951">
    <w:abstractNumId w:val="143"/>
  </w:num>
  <w:num w:numId="92" w16cid:durableId="1387141541">
    <w:abstractNumId w:val="113"/>
  </w:num>
  <w:num w:numId="93" w16cid:durableId="1744374675">
    <w:abstractNumId w:val="134"/>
  </w:num>
  <w:num w:numId="94" w16cid:durableId="9623417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6628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48335583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78122099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550264887">
    <w:abstractNumId w:val="6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815829464">
    <w:abstractNumId w:val="29"/>
  </w:num>
  <w:num w:numId="100" w16cid:durableId="1210724238">
    <w:abstractNumId w:val="34"/>
  </w:num>
  <w:num w:numId="101" w16cid:durableId="1627659412">
    <w:abstractNumId w:val="108"/>
  </w:num>
  <w:num w:numId="102" w16cid:durableId="588199722">
    <w:abstractNumId w:val="56"/>
  </w:num>
  <w:num w:numId="103" w16cid:durableId="264264829">
    <w:abstractNumId w:val="152"/>
  </w:num>
  <w:num w:numId="104" w16cid:durableId="1912079969">
    <w:abstractNumId w:val="84"/>
  </w:num>
  <w:num w:numId="105" w16cid:durableId="1916431479">
    <w:abstractNumId w:val="66"/>
  </w:num>
  <w:num w:numId="106" w16cid:durableId="1502350746">
    <w:abstractNumId w:val="39"/>
  </w:num>
  <w:num w:numId="107" w16cid:durableId="59719425">
    <w:abstractNumId w:val="52"/>
  </w:num>
  <w:num w:numId="108" w16cid:durableId="1396005610">
    <w:abstractNumId w:val="74"/>
  </w:num>
  <w:num w:numId="109" w16cid:durableId="400910966">
    <w:abstractNumId w:val="129"/>
  </w:num>
  <w:num w:numId="110" w16cid:durableId="1960065952">
    <w:abstractNumId w:val="45"/>
  </w:num>
  <w:num w:numId="111" w16cid:durableId="481430974">
    <w:abstractNumId w:val="130"/>
  </w:num>
  <w:num w:numId="112" w16cid:durableId="1852446533">
    <w:abstractNumId w:val="88"/>
  </w:num>
  <w:num w:numId="113" w16cid:durableId="1864047806">
    <w:abstractNumId w:val="9"/>
  </w:num>
  <w:num w:numId="114" w16cid:durableId="1820264818">
    <w:abstractNumId w:val="112"/>
  </w:num>
  <w:num w:numId="115" w16cid:durableId="2094816229">
    <w:abstractNumId w:val="30"/>
  </w:num>
  <w:num w:numId="116" w16cid:durableId="925844572">
    <w:abstractNumId w:val="89"/>
  </w:num>
  <w:num w:numId="117" w16cid:durableId="1137381398">
    <w:abstractNumId w:val="121"/>
  </w:num>
  <w:num w:numId="118" w16cid:durableId="1124353147">
    <w:abstractNumId w:val="63"/>
  </w:num>
  <w:num w:numId="119" w16cid:durableId="1597981490">
    <w:abstractNumId w:val="148"/>
  </w:num>
  <w:num w:numId="120" w16cid:durableId="184291491">
    <w:abstractNumId w:val="126"/>
  </w:num>
  <w:num w:numId="121" w16cid:durableId="1574318403">
    <w:abstractNumId w:val="83"/>
  </w:num>
  <w:num w:numId="122" w16cid:durableId="362438005">
    <w:abstractNumId w:val="16"/>
  </w:num>
  <w:num w:numId="123" w16cid:durableId="243539117">
    <w:abstractNumId w:val="101"/>
  </w:num>
  <w:num w:numId="124" w16cid:durableId="1485008932">
    <w:abstractNumId w:val="98"/>
  </w:num>
  <w:num w:numId="125" w16cid:durableId="1889684091">
    <w:abstractNumId w:val="57"/>
  </w:num>
  <w:num w:numId="126" w16cid:durableId="275867973">
    <w:abstractNumId w:val="99"/>
  </w:num>
  <w:num w:numId="127" w16cid:durableId="1032919622">
    <w:abstractNumId w:val="86"/>
  </w:num>
  <w:num w:numId="128" w16cid:durableId="434253268">
    <w:abstractNumId w:val="149"/>
  </w:num>
  <w:num w:numId="129" w16cid:durableId="1818497046">
    <w:abstractNumId w:val="17"/>
  </w:num>
  <w:num w:numId="130" w16cid:durableId="1263954104">
    <w:abstractNumId w:val="41"/>
  </w:num>
  <w:num w:numId="131" w16cid:durableId="1353143435">
    <w:abstractNumId w:val="92"/>
  </w:num>
  <w:num w:numId="132" w16cid:durableId="41590777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754619687">
    <w:abstractNumId w:val="27"/>
  </w:num>
  <w:num w:numId="134" w16cid:durableId="802503772">
    <w:abstractNumId w:val="36"/>
  </w:num>
  <w:num w:numId="135" w16cid:durableId="1079792402">
    <w:abstractNumId w:val="78"/>
  </w:num>
  <w:num w:numId="136" w16cid:durableId="1581718037">
    <w:abstractNumId w:val="55"/>
  </w:num>
  <w:num w:numId="137" w16cid:durableId="864295490">
    <w:abstractNumId w:val="14"/>
  </w:num>
  <w:num w:numId="138" w16cid:durableId="2028752779">
    <w:abstractNumId w:val="87"/>
  </w:num>
  <w:num w:numId="139" w16cid:durableId="1535383570">
    <w:abstractNumId w:val="138"/>
  </w:num>
  <w:num w:numId="140" w16cid:durableId="735199153">
    <w:abstractNumId w:val="42"/>
  </w:num>
  <w:num w:numId="141" w16cid:durableId="94642263">
    <w:abstractNumId w:val="21"/>
  </w:num>
  <w:num w:numId="142" w16cid:durableId="258955721">
    <w:abstractNumId w:val="120"/>
  </w:num>
  <w:num w:numId="143" w16cid:durableId="1676568156">
    <w:abstractNumId w:val="47"/>
  </w:num>
  <w:num w:numId="144" w16cid:durableId="1232734850">
    <w:abstractNumId w:val="102"/>
  </w:num>
  <w:num w:numId="145" w16cid:durableId="1631521268">
    <w:abstractNumId w:val="117"/>
  </w:num>
  <w:num w:numId="146" w16cid:durableId="461077945">
    <w:abstractNumId w:val="73"/>
  </w:num>
  <w:num w:numId="147" w16cid:durableId="715010697">
    <w:abstractNumId w:val="73"/>
  </w:num>
  <w:num w:numId="148" w16cid:durableId="11808976">
    <w:abstractNumId w:val="7"/>
  </w:num>
  <w:num w:numId="149" w16cid:durableId="862860882">
    <w:abstractNumId w:val="28"/>
  </w:num>
  <w:num w:numId="150" w16cid:durableId="783573027">
    <w:abstractNumId w:val="59"/>
  </w:num>
  <w:num w:numId="151" w16cid:durableId="1206066171">
    <w:abstractNumId w:val="110"/>
  </w:num>
  <w:num w:numId="152" w16cid:durableId="1725987623">
    <w:abstractNumId w:val="9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0927478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6FE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D91"/>
    <w:rsid w:val="00012EDA"/>
    <w:rsid w:val="000136A2"/>
    <w:rsid w:val="000140AE"/>
    <w:rsid w:val="000143A2"/>
    <w:rsid w:val="00014CF8"/>
    <w:rsid w:val="00014D9B"/>
    <w:rsid w:val="00015336"/>
    <w:rsid w:val="00015CCD"/>
    <w:rsid w:val="0001645B"/>
    <w:rsid w:val="00017339"/>
    <w:rsid w:val="000179BE"/>
    <w:rsid w:val="000179E6"/>
    <w:rsid w:val="00017C25"/>
    <w:rsid w:val="00017D4D"/>
    <w:rsid w:val="00020C67"/>
    <w:rsid w:val="00021386"/>
    <w:rsid w:val="000236E1"/>
    <w:rsid w:val="00023D10"/>
    <w:rsid w:val="000240D6"/>
    <w:rsid w:val="000241F1"/>
    <w:rsid w:val="0002459F"/>
    <w:rsid w:val="00024AAA"/>
    <w:rsid w:val="00024B5B"/>
    <w:rsid w:val="00024E9B"/>
    <w:rsid w:val="000250F2"/>
    <w:rsid w:val="0002587D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3928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57"/>
    <w:rsid w:val="000414E0"/>
    <w:rsid w:val="00041C41"/>
    <w:rsid w:val="00042AF0"/>
    <w:rsid w:val="00042C1E"/>
    <w:rsid w:val="00042D49"/>
    <w:rsid w:val="00042DCF"/>
    <w:rsid w:val="0004409E"/>
    <w:rsid w:val="000443BA"/>
    <w:rsid w:val="0004455F"/>
    <w:rsid w:val="000458D4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4ADD"/>
    <w:rsid w:val="00055A03"/>
    <w:rsid w:val="00055A26"/>
    <w:rsid w:val="00055AAE"/>
    <w:rsid w:val="000569BD"/>
    <w:rsid w:val="00056FE7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66191"/>
    <w:rsid w:val="0007023D"/>
    <w:rsid w:val="000713BB"/>
    <w:rsid w:val="00071A28"/>
    <w:rsid w:val="0007219D"/>
    <w:rsid w:val="0007362E"/>
    <w:rsid w:val="0007419E"/>
    <w:rsid w:val="00074C26"/>
    <w:rsid w:val="00075328"/>
    <w:rsid w:val="00075341"/>
    <w:rsid w:val="00075692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071C"/>
    <w:rsid w:val="000813A2"/>
    <w:rsid w:val="000816CA"/>
    <w:rsid w:val="00082022"/>
    <w:rsid w:val="00083356"/>
    <w:rsid w:val="00083834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1105"/>
    <w:rsid w:val="00091477"/>
    <w:rsid w:val="00091F63"/>
    <w:rsid w:val="00092569"/>
    <w:rsid w:val="00092EDF"/>
    <w:rsid w:val="00094482"/>
    <w:rsid w:val="000949B3"/>
    <w:rsid w:val="00094B17"/>
    <w:rsid w:val="00095226"/>
    <w:rsid w:val="000952D1"/>
    <w:rsid w:val="0009556C"/>
    <w:rsid w:val="000958E9"/>
    <w:rsid w:val="00095B9A"/>
    <w:rsid w:val="00096144"/>
    <w:rsid w:val="00096248"/>
    <w:rsid w:val="000963AC"/>
    <w:rsid w:val="00096C32"/>
    <w:rsid w:val="000A0726"/>
    <w:rsid w:val="000A07E1"/>
    <w:rsid w:val="000A088B"/>
    <w:rsid w:val="000A0897"/>
    <w:rsid w:val="000A0AF0"/>
    <w:rsid w:val="000A1C01"/>
    <w:rsid w:val="000A1D81"/>
    <w:rsid w:val="000A21DF"/>
    <w:rsid w:val="000A2A07"/>
    <w:rsid w:val="000A305D"/>
    <w:rsid w:val="000A3B9F"/>
    <w:rsid w:val="000A3E71"/>
    <w:rsid w:val="000A5A0E"/>
    <w:rsid w:val="000A5E0E"/>
    <w:rsid w:val="000A5E73"/>
    <w:rsid w:val="000A5F7A"/>
    <w:rsid w:val="000A626E"/>
    <w:rsid w:val="000A65FF"/>
    <w:rsid w:val="000A687C"/>
    <w:rsid w:val="000A697E"/>
    <w:rsid w:val="000A7C3A"/>
    <w:rsid w:val="000B0152"/>
    <w:rsid w:val="000B09E1"/>
    <w:rsid w:val="000B0C12"/>
    <w:rsid w:val="000B1022"/>
    <w:rsid w:val="000B1253"/>
    <w:rsid w:val="000B15BC"/>
    <w:rsid w:val="000B1921"/>
    <w:rsid w:val="000B1BE8"/>
    <w:rsid w:val="000B1C3F"/>
    <w:rsid w:val="000B1C6C"/>
    <w:rsid w:val="000B2442"/>
    <w:rsid w:val="000B244B"/>
    <w:rsid w:val="000B2AB0"/>
    <w:rsid w:val="000B2EFD"/>
    <w:rsid w:val="000B4A37"/>
    <w:rsid w:val="000B61C4"/>
    <w:rsid w:val="000B6C82"/>
    <w:rsid w:val="000B7044"/>
    <w:rsid w:val="000B7A78"/>
    <w:rsid w:val="000C04C8"/>
    <w:rsid w:val="000C0874"/>
    <w:rsid w:val="000C08AB"/>
    <w:rsid w:val="000C0AED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5F0E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2A45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7B8"/>
    <w:rsid w:val="00102F57"/>
    <w:rsid w:val="0010323B"/>
    <w:rsid w:val="00103EDB"/>
    <w:rsid w:val="0010470C"/>
    <w:rsid w:val="00104746"/>
    <w:rsid w:val="00105086"/>
    <w:rsid w:val="0010526D"/>
    <w:rsid w:val="0010529D"/>
    <w:rsid w:val="001052A3"/>
    <w:rsid w:val="00105382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38D"/>
    <w:rsid w:val="00117D44"/>
    <w:rsid w:val="00117F40"/>
    <w:rsid w:val="00120286"/>
    <w:rsid w:val="001205B9"/>
    <w:rsid w:val="00120C84"/>
    <w:rsid w:val="0012100A"/>
    <w:rsid w:val="00121209"/>
    <w:rsid w:val="00121546"/>
    <w:rsid w:val="00121AEF"/>
    <w:rsid w:val="00122554"/>
    <w:rsid w:val="00122762"/>
    <w:rsid w:val="00122AC1"/>
    <w:rsid w:val="00122B87"/>
    <w:rsid w:val="00122E3B"/>
    <w:rsid w:val="00123723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2763C"/>
    <w:rsid w:val="0013063D"/>
    <w:rsid w:val="001307F2"/>
    <w:rsid w:val="00130C1B"/>
    <w:rsid w:val="00131218"/>
    <w:rsid w:val="001320FE"/>
    <w:rsid w:val="001322B3"/>
    <w:rsid w:val="001324A4"/>
    <w:rsid w:val="0013306E"/>
    <w:rsid w:val="00133C21"/>
    <w:rsid w:val="00133F16"/>
    <w:rsid w:val="00133FE4"/>
    <w:rsid w:val="00135936"/>
    <w:rsid w:val="001364CC"/>
    <w:rsid w:val="00136DE6"/>
    <w:rsid w:val="00137F66"/>
    <w:rsid w:val="001402D5"/>
    <w:rsid w:val="0014101B"/>
    <w:rsid w:val="00141072"/>
    <w:rsid w:val="00142572"/>
    <w:rsid w:val="0014260D"/>
    <w:rsid w:val="0014271B"/>
    <w:rsid w:val="00143414"/>
    <w:rsid w:val="00143755"/>
    <w:rsid w:val="00143935"/>
    <w:rsid w:val="00143A7B"/>
    <w:rsid w:val="00143D2A"/>
    <w:rsid w:val="0014464A"/>
    <w:rsid w:val="00145019"/>
    <w:rsid w:val="00145A1A"/>
    <w:rsid w:val="00145E37"/>
    <w:rsid w:val="001460EE"/>
    <w:rsid w:val="001462CB"/>
    <w:rsid w:val="0014657F"/>
    <w:rsid w:val="0014703D"/>
    <w:rsid w:val="00147C0B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11A"/>
    <w:rsid w:val="00160909"/>
    <w:rsid w:val="00160F97"/>
    <w:rsid w:val="00161223"/>
    <w:rsid w:val="00161574"/>
    <w:rsid w:val="00162215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67745"/>
    <w:rsid w:val="001701C8"/>
    <w:rsid w:val="001704A1"/>
    <w:rsid w:val="001705F0"/>
    <w:rsid w:val="0017078B"/>
    <w:rsid w:val="0017087C"/>
    <w:rsid w:val="00172542"/>
    <w:rsid w:val="0017355E"/>
    <w:rsid w:val="001736F2"/>
    <w:rsid w:val="0017390A"/>
    <w:rsid w:val="00173D81"/>
    <w:rsid w:val="00173E0A"/>
    <w:rsid w:val="00173EE4"/>
    <w:rsid w:val="00174AE0"/>
    <w:rsid w:val="001751A3"/>
    <w:rsid w:val="00175245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CC8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2CFF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61D"/>
    <w:rsid w:val="001A2A61"/>
    <w:rsid w:val="001A3321"/>
    <w:rsid w:val="001A3AAC"/>
    <w:rsid w:val="001A426A"/>
    <w:rsid w:val="001A4C25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0524"/>
    <w:rsid w:val="001C1F91"/>
    <w:rsid w:val="001C2A6F"/>
    <w:rsid w:val="001C2FDE"/>
    <w:rsid w:val="001C308D"/>
    <w:rsid w:val="001C4190"/>
    <w:rsid w:val="001C41E7"/>
    <w:rsid w:val="001C425A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47C5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A7C"/>
    <w:rsid w:val="001E2C28"/>
    <w:rsid w:val="001E2F55"/>
    <w:rsid w:val="001E3F6E"/>
    <w:rsid w:val="001E4E45"/>
    <w:rsid w:val="001E5474"/>
    <w:rsid w:val="001E5E97"/>
    <w:rsid w:val="001E7219"/>
    <w:rsid w:val="001E7AAE"/>
    <w:rsid w:val="001E7C2C"/>
    <w:rsid w:val="001F0402"/>
    <w:rsid w:val="001F07DB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44F"/>
    <w:rsid w:val="001F4DF6"/>
    <w:rsid w:val="001F4F05"/>
    <w:rsid w:val="001F610F"/>
    <w:rsid w:val="001F62ED"/>
    <w:rsid w:val="001F77B1"/>
    <w:rsid w:val="001F79B6"/>
    <w:rsid w:val="00200066"/>
    <w:rsid w:val="00200234"/>
    <w:rsid w:val="00201144"/>
    <w:rsid w:val="00201753"/>
    <w:rsid w:val="00201B92"/>
    <w:rsid w:val="00201BF6"/>
    <w:rsid w:val="00201E7D"/>
    <w:rsid w:val="002020E5"/>
    <w:rsid w:val="0020230C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867"/>
    <w:rsid w:val="00210A89"/>
    <w:rsid w:val="002115F2"/>
    <w:rsid w:val="00211765"/>
    <w:rsid w:val="002118D4"/>
    <w:rsid w:val="00211F1B"/>
    <w:rsid w:val="00212008"/>
    <w:rsid w:val="00212C97"/>
    <w:rsid w:val="002132E9"/>
    <w:rsid w:val="002134C9"/>
    <w:rsid w:val="0021381F"/>
    <w:rsid w:val="0021400B"/>
    <w:rsid w:val="0021442C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81"/>
    <w:rsid w:val="002218E8"/>
    <w:rsid w:val="00221B84"/>
    <w:rsid w:val="0022210C"/>
    <w:rsid w:val="0022216D"/>
    <w:rsid w:val="00222590"/>
    <w:rsid w:val="0022283A"/>
    <w:rsid w:val="00222ABA"/>
    <w:rsid w:val="00223DB2"/>
    <w:rsid w:val="00224263"/>
    <w:rsid w:val="00224AF1"/>
    <w:rsid w:val="00226169"/>
    <w:rsid w:val="002267BB"/>
    <w:rsid w:val="00226BDB"/>
    <w:rsid w:val="00226C7A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AC4"/>
    <w:rsid w:val="00231F62"/>
    <w:rsid w:val="0023249E"/>
    <w:rsid w:val="00232561"/>
    <w:rsid w:val="00232767"/>
    <w:rsid w:val="002329DA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424"/>
    <w:rsid w:val="002416DC"/>
    <w:rsid w:val="002419EC"/>
    <w:rsid w:val="00241AC1"/>
    <w:rsid w:val="002421E4"/>
    <w:rsid w:val="0024287A"/>
    <w:rsid w:val="00243394"/>
    <w:rsid w:val="0024365A"/>
    <w:rsid w:val="00243956"/>
    <w:rsid w:val="00244368"/>
    <w:rsid w:val="00244FAD"/>
    <w:rsid w:val="00245254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154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42D"/>
    <w:rsid w:val="002616C7"/>
    <w:rsid w:val="00261707"/>
    <w:rsid w:val="002621C7"/>
    <w:rsid w:val="00262D06"/>
    <w:rsid w:val="0026375B"/>
    <w:rsid w:val="0026398D"/>
    <w:rsid w:val="00264036"/>
    <w:rsid w:val="0026418C"/>
    <w:rsid w:val="00264912"/>
    <w:rsid w:val="00264F9B"/>
    <w:rsid w:val="002650CB"/>
    <w:rsid w:val="00265121"/>
    <w:rsid w:val="002653C6"/>
    <w:rsid w:val="002656CB"/>
    <w:rsid w:val="002658AA"/>
    <w:rsid w:val="00266349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055"/>
    <w:rsid w:val="002771FF"/>
    <w:rsid w:val="0027783E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3D6E"/>
    <w:rsid w:val="0028411B"/>
    <w:rsid w:val="00284417"/>
    <w:rsid w:val="002847F2"/>
    <w:rsid w:val="00285157"/>
    <w:rsid w:val="0028553D"/>
    <w:rsid w:val="00285832"/>
    <w:rsid w:val="00286409"/>
    <w:rsid w:val="002876FE"/>
    <w:rsid w:val="00287AB6"/>
    <w:rsid w:val="002905D1"/>
    <w:rsid w:val="00291036"/>
    <w:rsid w:val="002919E4"/>
    <w:rsid w:val="00292036"/>
    <w:rsid w:val="002923FA"/>
    <w:rsid w:val="00292634"/>
    <w:rsid w:val="00293AB7"/>
    <w:rsid w:val="00294939"/>
    <w:rsid w:val="00294FCC"/>
    <w:rsid w:val="00295C93"/>
    <w:rsid w:val="0029670B"/>
    <w:rsid w:val="00296C45"/>
    <w:rsid w:val="00296C4E"/>
    <w:rsid w:val="002971EF"/>
    <w:rsid w:val="002972D5"/>
    <w:rsid w:val="00297DD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42D6"/>
    <w:rsid w:val="002A50D4"/>
    <w:rsid w:val="002A5C06"/>
    <w:rsid w:val="002A62DB"/>
    <w:rsid w:val="002B08E2"/>
    <w:rsid w:val="002B0FA2"/>
    <w:rsid w:val="002B1DCC"/>
    <w:rsid w:val="002B237A"/>
    <w:rsid w:val="002B27A0"/>
    <w:rsid w:val="002B2F9C"/>
    <w:rsid w:val="002B3806"/>
    <w:rsid w:val="002B3F15"/>
    <w:rsid w:val="002B4152"/>
    <w:rsid w:val="002B4181"/>
    <w:rsid w:val="002B429A"/>
    <w:rsid w:val="002B453A"/>
    <w:rsid w:val="002B506C"/>
    <w:rsid w:val="002B55C2"/>
    <w:rsid w:val="002B579D"/>
    <w:rsid w:val="002B58D8"/>
    <w:rsid w:val="002B5AE4"/>
    <w:rsid w:val="002B6043"/>
    <w:rsid w:val="002B619E"/>
    <w:rsid w:val="002B7397"/>
    <w:rsid w:val="002B7F00"/>
    <w:rsid w:val="002C0C60"/>
    <w:rsid w:val="002C0EFB"/>
    <w:rsid w:val="002C10C2"/>
    <w:rsid w:val="002C1DD5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692"/>
    <w:rsid w:val="002D1243"/>
    <w:rsid w:val="002D162E"/>
    <w:rsid w:val="002D1BC5"/>
    <w:rsid w:val="002D1FF8"/>
    <w:rsid w:val="002D220F"/>
    <w:rsid w:val="002D2648"/>
    <w:rsid w:val="002D2968"/>
    <w:rsid w:val="002D2DA0"/>
    <w:rsid w:val="002D3777"/>
    <w:rsid w:val="002D3834"/>
    <w:rsid w:val="002D3D32"/>
    <w:rsid w:val="002D4419"/>
    <w:rsid w:val="002D51AB"/>
    <w:rsid w:val="002D5369"/>
    <w:rsid w:val="002D5485"/>
    <w:rsid w:val="002D56E4"/>
    <w:rsid w:val="002D602E"/>
    <w:rsid w:val="002D6870"/>
    <w:rsid w:val="002D68A3"/>
    <w:rsid w:val="002D69CD"/>
    <w:rsid w:val="002D6C41"/>
    <w:rsid w:val="002D7203"/>
    <w:rsid w:val="002D7346"/>
    <w:rsid w:val="002D75F6"/>
    <w:rsid w:val="002D7663"/>
    <w:rsid w:val="002D76BC"/>
    <w:rsid w:val="002D7AA9"/>
    <w:rsid w:val="002D7ABE"/>
    <w:rsid w:val="002D7C71"/>
    <w:rsid w:val="002E004C"/>
    <w:rsid w:val="002E0244"/>
    <w:rsid w:val="002E057D"/>
    <w:rsid w:val="002E0DE9"/>
    <w:rsid w:val="002E15E7"/>
    <w:rsid w:val="002E1BB3"/>
    <w:rsid w:val="002E1CB6"/>
    <w:rsid w:val="002E1FC4"/>
    <w:rsid w:val="002E25B7"/>
    <w:rsid w:val="002E2818"/>
    <w:rsid w:val="002E281E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6DE3"/>
    <w:rsid w:val="002E759C"/>
    <w:rsid w:val="002E770F"/>
    <w:rsid w:val="002E778F"/>
    <w:rsid w:val="002E781E"/>
    <w:rsid w:val="002E78DD"/>
    <w:rsid w:val="002F051A"/>
    <w:rsid w:val="002F0549"/>
    <w:rsid w:val="002F0856"/>
    <w:rsid w:val="002F0A08"/>
    <w:rsid w:val="002F0AFB"/>
    <w:rsid w:val="002F0FAE"/>
    <w:rsid w:val="002F10DF"/>
    <w:rsid w:val="002F121E"/>
    <w:rsid w:val="002F18AE"/>
    <w:rsid w:val="002F19E3"/>
    <w:rsid w:val="002F1F10"/>
    <w:rsid w:val="002F3257"/>
    <w:rsid w:val="002F33E3"/>
    <w:rsid w:val="002F35CA"/>
    <w:rsid w:val="002F3B3C"/>
    <w:rsid w:val="002F3D0A"/>
    <w:rsid w:val="002F4038"/>
    <w:rsid w:val="002F4164"/>
    <w:rsid w:val="002F4188"/>
    <w:rsid w:val="002F4966"/>
    <w:rsid w:val="002F4BA8"/>
    <w:rsid w:val="002F648A"/>
    <w:rsid w:val="002F685F"/>
    <w:rsid w:val="002F6F30"/>
    <w:rsid w:val="002F6FA1"/>
    <w:rsid w:val="002F76D9"/>
    <w:rsid w:val="002F7C1E"/>
    <w:rsid w:val="003000F4"/>
    <w:rsid w:val="0030015E"/>
    <w:rsid w:val="003001E2"/>
    <w:rsid w:val="0030037A"/>
    <w:rsid w:val="003003E2"/>
    <w:rsid w:val="00301D2A"/>
    <w:rsid w:val="00301EC3"/>
    <w:rsid w:val="00302D01"/>
    <w:rsid w:val="00302D84"/>
    <w:rsid w:val="00302FDF"/>
    <w:rsid w:val="00303A68"/>
    <w:rsid w:val="00304B24"/>
    <w:rsid w:val="00304D95"/>
    <w:rsid w:val="0030511F"/>
    <w:rsid w:val="003053F4"/>
    <w:rsid w:val="00305E89"/>
    <w:rsid w:val="003067C7"/>
    <w:rsid w:val="00306C73"/>
    <w:rsid w:val="0030753E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5E2E"/>
    <w:rsid w:val="00316490"/>
    <w:rsid w:val="00316769"/>
    <w:rsid w:val="003169BB"/>
    <w:rsid w:val="0031703F"/>
    <w:rsid w:val="0031735C"/>
    <w:rsid w:val="0031757B"/>
    <w:rsid w:val="00317909"/>
    <w:rsid w:val="00320C6A"/>
    <w:rsid w:val="003212AA"/>
    <w:rsid w:val="00321AF1"/>
    <w:rsid w:val="003227EF"/>
    <w:rsid w:val="0032294C"/>
    <w:rsid w:val="0032298D"/>
    <w:rsid w:val="003238BB"/>
    <w:rsid w:val="00323D30"/>
    <w:rsid w:val="003240A0"/>
    <w:rsid w:val="00325135"/>
    <w:rsid w:val="003254E0"/>
    <w:rsid w:val="00325DC9"/>
    <w:rsid w:val="00325DD9"/>
    <w:rsid w:val="003263F0"/>
    <w:rsid w:val="00326BEF"/>
    <w:rsid w:val="00326C76"/>
    <w:rsid w:val="0033055E"/>
    <w:rsid w:val="00330744"/>
    <w:rsid w:val="0033074D"/>
    <w:rsid w:val="0033108A"/>
    <w:rsid w:val="00332E69"/>
    <w:rsid w:val="00333417"/>
    <w:rsid w:val="00333513"/>
    <w:rsid w:val="00333563"/>
    <w:rsid w:val="00333DDC"/>
    <w:rsid w:val="00334805"/>
    <w:rsid w:val="00336392"/>
    <w:rsid w:val="003369D5"/>
    <w:rsid w:val="00336B63"/>
    <w:rsid w:val="003372CC"/>
    <w:rsid w:val="003377F0"/>
    <w:rsid w:val="00337ED9"/>
    <w:rsid w:val="00340654"/>
    <w:rsid w:val="0034066D"/>
    <w:rsid w:val="00340FA9"/>
    <w:rsid w:val="00341D3C"/>
    <w:rsid w:val="00341D83"/>
    <w:rsid w:val="00342429"/>
    <w:rsid w:val="00342D89"/>
    <w:rsid w:val="003437DD"/>
    <w:rsid w:val="00343AE9"/>
    <w:rsid w:val="00343BAD"/>
    <w:rsid w:val="00344B58"/>
    <w:rsid w:val="00344D23"/>
    <w:rsid w:val="0034686F"/>
    <w:rsid w:val="00346D56"/>
    <w:rsid w:val="00346F2A"/>
    <w:rsid w:val="003473EF"/>
    <w:rsid w:val="003474BE"/>
    <w:rsid w:val="00347A1B"/>
    <w:rsid w:val="00347E82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6EB"/>
    <w:rsid w:val="0035370A"/>
    <w:rsid w:val="00353954"/>
    <w:rsid w:val="00353AFC"/>
    <w:rsid w:val="00353FB7"/>
    <w:rsid w:val="00355856"/>
    <w:rsid w:val="00355A83"/>
    <w:rsid w:val="003564FD"/>
    <w:rsid w:val="003569A0"/>
    <w:rsid w:val="00356EEB"/>
    <w:rsid w:val="0035785A"/>
    <w:rsid w:val="00357973"/>
    <w:rsid w:val="00357C36"/>
    <w:rsid w:val="00357F64"/>
    <w:rsid w:val="00360102"/>
    <w:rsid w:val="003613D1"/>
    <w:rsid w:val="00361443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394"/>
    <w:rsid w:val="00367433"/>
    <w:rsid w:val="00367509"/>
    <w:rsid w:val="00367A35"/>
    <w:rsid w:val="003702F7"/>
    <w:rsid w:val="00370495"/>
    <w:rsid w:val="003707E2"/>
    <w:rsid w:val="00370FBA"/>
    <w:rsid w:val="00371413"/>
    <w:rsid w:val="0037255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6D2"/>
    <w:rsid w:val="00377AAB"/>
    <w:rsid w:val="00380A8B"/>
    <w:rsid w:val="003812AA"/>
    <w:rsid w:val="003812B7"/>
    <w:rsid w:val="0038231E"/>
    <w:rsid w:val="00382FA3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B52"/>
    <w:rsid w:val="00392F19"/>
    <w:rsid w:val="0039397D"/>
    <w:rsid w:val="003955CB"/>
    <w:rsid w:val="00395C43"/>
    <w:rsid w:val="00395CB7"/>
    <w:rsid w:val="00396046"/>
    <w:rsid w:val="003A0723"/>
    <w:rsid w:val="003A1088"/>
    <w:rsid w:val="003A1265"/>
    <w:rsid w:val="003A1403"/>
    <w:rsid w:val="003A23EF"/>
    <w:rsid w:val="003A2626"/>
    <w:rsid w:val="003A2E2E"/>
    <w:rsid w:val="003A3019"/>
    <w:rsid w:val="003A3143"/>
    <w:rsid w:val="003A32FD"/>
    <w:rsid w:val="003A53ED"/>
    <w:rsid w:val="003A564A"/>
    <w:rsid w:val="003A5713"/>
    <w:rsid w:val="003A5FFA"/>
    <w:rsid w:val="003A61DF"/>
    <w:rsid w:val="003A6855"/>
    <w:rsid w:val="003A731C"/>
    <w:rsid w:val="003A7A8C"/>
    <w:rsid w:val="003A7BB0"/>
    <w:rsid w:val="003A7EFE"/>
    <w:rsid w:val="003A7F17"/>
    <w:rsid w:val="003B008C"/>
    <w:rsid w:val="003B04D7"/>
    <w:rsid w:val="003B08C6"/>
    <w:rsid w:val="003B118C"/>
    <w:rsid w:val="003B195A"/>
    <w:rsid w:val="003B21A1"/>
    <w:rsid w:val="003B3999"/>
    <w:rsid w:val="003B3B62"/>
    <w:rsid w:val="003B3E91"/>
    <w:rsid w:val="003B46E2"/>
    <w:rsid w:val="003B4F41"/>
    <w:rsid w:val="003B518D"/>
    <w:rsid w:val="003B51C3"/>
    <w:rsid w:val="003B53A2"/>
    <w:rsid w:val="003B550B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4725"/>
    <w:rsid w:val="003C587C"/>
    <w:rsid w:val="003C5ECB"/>
    <w:rsid w:val="003C696F"/>
    <w:rsid w:val="003D0317"/>
    <w:rsid w:val="003D0980"/>
    <w:rsid w:val="003D0B79"/>
    <w:rsid w:val="003D0DC4"/>
    <w:rsid w:val="003D138D"/>
    <w:rsid w:val="003D140A"/>
    <w:rsid w:val="003D1B67"/>
    <w:rsid w:val="003D26D0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1F6"/>
    <w:rsid w:val="003D790F"/>
    <w:rsid w:val="003D7D2E"/>
    <w:rsid w:val="003E049B"/>
    <w:rsid w:val="003E12A7"/>
    <w:rsid w:val="003E1A9D"/>
    <w:rsid w:val="003E1C07"/>
    <w:rsid w:val="003E1D43"/>
    <w:rsid w:val="003E1F23"/>
    <w:rsid w:val="003E3D30"/>
    <w:rsid w:val="003E43C6"/>
    <w:rsid w:val="003E4723"/>
    <w:rsid w:val="003E4873"/>
    <w:rsid w:val="003E5029"/>
    <w:rsid w:val="003E5561"/>
    <w:rsid w:val="003E5BE5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7DB"/>
    <w:rsid w:val="003F3C43"/>
    <w:rsid w:val="003F40B5"/>
    <w:rsid w:val="003F4482"/>
    <w:rsid w:val="003F4E0B"/>
    <w:rsid w:val="003F5175"/>
    <w:rsid w:val="003F546A"/>
    <w:rsid w:val="003F585B"/>
    <w:rsid w:val="003F6354"/>
    <w:rsid w:val="003F65D9"/>
    <w:rsid w:val="003F6641"/>
    <w:rsid w:val="003F6B3C"/>
    <w:rsid w:val="003F6E89"/>
    <w:rsid w:val="003F7BFB"/>
    <w:rsid w:val="00400050"/>
    <w:rsid w:val="004000BB"/>
    <w:rsid w:val="004006E4"/>
    <w:rsid w:val="00400911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4395"/>
    <w:rsid w:val="004058A4"/>
    <w:rsid w:val="00405B71"/>
    <w:rsid w:val="00405F87"/>
    <w:rsid w:val="004068B0"/>
    <w:rsid w:val="00406BB7"/>
    <w:rsid w:val="00406CBD"/>
    <w:rsid w:val="004072CB"/>
    <w:rsid w:val="00407C45"/>
    <w:rsid w:val="00407D9C"/>
    <w:rsid w:val="00407F1C"/>
    <w:rsid w:val="0041015C"/>
    <w:rsid w:val="004105AD"/>
    <w:rsid w:val="00410CC8"/>
    <w:rsid w:val="00410F84"/>
    <w:rsid w:val="0041133C"/>
    <w:rsid w:val="00411B5B"/>
    <w:rsid w:val="00411C46"/>
    <w:rsid w:val="00411DF9"/>
    <w:rsid w:val="0041252D"/>
    <w:rsid w:val="00412623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EBF"/>
    <w:rsid w:val="00420205"/>
    <w:rsid w:val="00420B66"/>
    <w:rsid w:val="0042208E"/>
    <w:rsid w:val="00422C87"/>
    <w:rsid w:val="00423470"/>
    <w:rsid w:val="004235F5"/>
    <w:rsid w:val="0042407C"/>
    <w:rsid w:val="0042417D"/>
    <w:rsid w:val="00425A7B"/>
    <w:rsid w:val="00426110"/>
    <w:rsid w:val="00426512"/>
    <w:rsid w:val="0042684A"/>
    <w:rsid w:val="00427388"/>
    <w:rsid w:val="004276A7"/>
    <w:rsid w:val="0043246E"/>
    <w:rsid w:val="0043255E"/>
    <w:rsid w:val="00432C69"/>
    <w:rsid w:val="00433070"/>
    <w:rsid w:val="0043354D"/>
    <w:rsid w:val="00434036"/>
    <w:rsid w:val="004341D8"/>
    <w:rsid w:val="00434492"/>
    <w:rsid w:val="00434BA4"/>
    <w:rsid w:val="00435239"/>
    <w:rsid w:val="00435B7E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58C8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0B9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36"/>
    <w:rsid w:val="00462C93"/>
    <w:rsid w:val="004630E5"/>
    <w:rsid w:val="00463E20"/>
    <w:rsid w:val="00463FC8"/>
    <w:rsid w:val="00464C6E"/>
    <w:rsid w:val="004660A8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0C89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356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87FB0"/>
    <w:rsid w:val="004908C6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443"/>
    <w:rsid w:val="004956A7"/>
    <w:rsid w:val="00495828"/>
    <w:rsid w:val="00496098"/>
    <w:rsid w:val="0049613A"/>
    <w:rsid w:val="004968B8"/>
    <w:rsid w:val="00496995"/>
    <w:rsid w:val="004969FD"/>
    <w:rsid w:val="0049716C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1E4A"/>
    <w:rsid w:val="004B2430"/>
    <w:rsid w:val="004B2610"/>
    <w:rsid w:val="004B2A71"/>
    <w:rsid w:val="004B2DE2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55C"/>
    <w:rsid w:val="004C08FA"/>
    <w:rsid w:val="004C1013"/>
    <w:rsid w:val="004C1241"/>
    <w:rsid w:val="004C15D2"/>
    <w:rsid w:val="004C2043"/>
    <w:rsid w:val="004C2073"/>
    <w:rsid w:val="004C22C4"/>
    <w:rsid w:val="004C293B"/>
    <w:rsid w:val="004C31C4"/>
    <w:rsid w:val="004C3807"/>
    <w:rsid w:val="004C41E0"/>
    <w:rsid w:val="004C4D74"/>
    <w:rsid w:val="004C4F04"/>
    <w:rsid w:val="004C566C"/>
    <w:rsid w:val="004C6004"/>
    <w:rsid w:val="004C636D"/>
    <w:rsid w:val="004C7AB1"/>
    <w:rsid w:val="004D098F"/>
    <w:rsid w:val="004D0D72"/>
    <w:rsid w:val="004D14DA"/>
    <w:rsid w:val="004D15F0"/>
    <w:rsid w:val="004D18EF"/>
    <w:rsid w:val="004D1B61"/>
    <w:rsid w:val="004D21F9"/>
    <w:rsid w:val="004D23A1"/>
    <w:rsid w:val="004D24D3"/>
    <w:rsid w:val="004D25AF"/>
    <w:rsid w:val="004D2D26"/>
    <w:rsid w:val="004D2E91"/>
    <w:rsid w:val="004D37EA"/>
    <w:rsid w:val="004D3F26"/>
    <w:rsid w:val="004D4023"/>
    <w:rsid w:val="004D46A2"/>
    <w:rsid w:val="004D4F9E"/>
    <w:rsid w:val="004D58D1"/>
    <w:rsid w:val="004D5D34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6F6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A18"/>
    <w:rsid w:val="004F5DEF"/>
    <w:rsid w:val="004F5EBB"/>
    <w:rsid w:val="004F6FA3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05A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C2A"/>
    <w:rsid w:val="00515D6C"/>
    <w:rsid w:val="005167BF"/>
    <w:rsid w:val="005173A6"/>
    <w:rsid w:val="00517409"/>
    <w:rsid w:val="00520066"/>
    <w:rsid w:val="005206A4"/>
    <w:rsid w:val="005207EA"/>
    <w:rsid w:val="00520923"/>
    <w:rsid w:val="005216CC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03A"/>
    <w:rsid w:val="00534269"/>
    <w:rsid w:val="0053427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496"/>
    <w:rsid w:val="00551B43"/>
    <w:rsid w:val="00552B3E"/>
    <w:rsid w:val="00553013"/>
    <w:rsid w:val="005531FE"/>
    <w:rsid w:val="00553470"/>
    <w:rsid w:val="00553FD4"/>
    <w:rsid w:val="00555284"/>
    <w:rsid w:val="005553A9"/>
    <w:rsid w:val="00555E12"/>
    <w:rsid w:val="0055628A"/>
    <w:rsid w:val="00556555"/>
    <w:rsid w:val="00557011"/>
    <w:rsid w:val="00557F9F"/>
    <w:rsid w:val="00561511"/>
    <w:rsid w:val="00561E41"/>
    <w:rsid w:val="00561EE0"/>
    <w:rsid w:val="00563104"/>
    <w:rsid w:val="00563699"/>
    <w:rsid w:val="00563744"/>
    <w:rsid w:val="005642AF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2166"/>
    <w:rsid w:val="0057265C"/>
    <w:rsid w:val="00572D54"/>
    <w:rsid w:val="005730FC"/>
    <w:rsid w:val="00573768"/>
    <w:rsid w:val="005737F2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7A3"/>
    <w:rsid w:val="0058089A"/>
    <w:rsid w:val="00580915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950"/>
    <w:rsid w:val="005832A1"/>
    <w:rsid w:val="00583A7D"/>
    <w:rsid w:val="00584476"/>
    <w:rsid w:val="00584DDD"/>
    <w:rsid w:val="00584F87"/>
    <w:rsid w:val="005851E3"/>
    <w:rsid w:val="00585A43"/>
    <w:rsid w:val="00586734"/>
    <w:rsid w:val="0058707E"/>
    <w:rsid w:val="00587190"/>
    <w:rsid w:val="00587DD1"/>
    <w:rsid w:val="00590289"/>
    <w:rsid w:val="00590494"/>
    <w:rsid w:val="005912CB"/>
    <w:rsid w:val="0059143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4717"/>
    <w:rsid w:val="00595D99"/>
    <w:rsid w:val="005973AA"/>
    <w:rsid w:val="00597B01"/>
    <w:rsid w:val="005A0586"/>
    <w:rsid w:val="005A09DB"/>
    <w:rsid w:val="005A0BF4"/>
    <w:rsid w:val="005A1534"/>
    <w:rsid w:val="005A162E"/>
    <w:rsid w:val="005A172E"/>
    <w:rsid w:val="005A180A"/>
    <w:rsid w:val="005A1E4F"/>
    <w:rsid w:val="005A1EE4"/>
    <w:rsid w:val="005A3573"/>
    <w:rsid w:val="005A3ADF"/>
    <w:rsid w:val="005A3DCD"/>
    <w:rsid w:val="005A42BC"/>
    <w:rsid w:val="005A437B"/>
    <w:rsid w:val="005A48F1"/>
    <w:rsid w:val="005A4EF1"/>
    <w:rsid w:val="005A565E"/>
    <w:rsid w:val="005A57E3"/>
    <w:rsid w:val="005A5945"/>
    <w:rsid w:val="005A6E1A"/>
    <w:rsid w:val="005A6FD7"/>
    <w:rsid w:val="005A7241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618"/>
    <w:rsid w:val="005B38A7"/>
    <w:rsid w:val="005B49B5"/>
    <w:rsid w:val="005B525B"/>
    <w:rsid w:val="005B546A"/>
    <w:rsid w:val="005B6974"/>
    <w:rsid w:val="005B6C8A"/>
    <w:rsid w:val="005C02F7"/>
    <w:rsid w:val="005C0B96"/>
    <w:rsid w:val="005C0F04"/>
    <w:rsid w:val="005C1F78"/>
    <w:rsid w:val="005C235A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E3F"/>
    <w:rsid w:val="005C5EF2"/>
    <w:rsid w:val="005C5FDE"/>
    <w:rsid w:val="005D05E0"/>
    <w:rsid w:val="005D07D7"/>
    <w:rsid w:val="005D131F"/>
    <w:rsid w:val="005D1BAE"/>
    <w:rsid w:val="005D2137"/>
    <w:rsid w:val="005D2831"/>
    <w:rsid w:val="005D3333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927"/>
    <w:rsid w:val="005D6CAF"/>
    <w:rsid w:val="005D7780"/>
    <w:rsid w:val="005D7D79"/>
    <w:rsid w:val="005E012D"/>
    <w:rsid w:val="005E052E"/>
    <w:rsid w:val="005E09A8"/>
    <w:rsid w:val="005E0C33"/>
    <w:rsid w:val="005E198C"/>
    <w:rsid w:val="005E2EC4"/>
    <w:rsid w:val="005E34BF"/>
    <w:rsid w:val="005E56E6"/>
    <w:rsid w:val="005E7080"/>
    <w:rsid w:val="005E7EEC"/>
    <w:rsid w:val="005E7F94"/>
    <w:rsid w:val="005F0116"/>
    <w:rsid w:val="005F018A"/>
    <w:rsid w:val="005F046D"/>
    <w:rsid w:val="005F0D5A"/>
    <w:rsid w:val="005F0FA7"/>
    <w:rsid w:val="005F1150"/>
    <w:rsid w:val="005F1C3A"/>
    <w:rsid w:val="005F1F84"/>
    <w:rsid w:val="005F22F0"/>
    <w:rsid w:val="005F3949"/>
    <w:rsid w:val="005F3A19"/>
    <w:rsid w:val="005F4036"/>
    <w:rsid w:val="005F4580"/>
    <w:rsid w:val="005F4728"/>
    <w:rsid w:val="005F4A81"/>
    <w:rsid w:val="005F54BB"/>
    <w:rsid w:val="005F600F"/>
    <w:rsid w:val="005F6143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07FE8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40"/>
    <w:rsid w:val="00617BDA"/>
    <w:rsid w:val="00617F50"/>
    <w:rsid w:val="00617F62"/>
    <w:rsid w:val="00620108"/>
    <w:rsid w:val="006203B4"/>
    <w:rsid w:val="00621411"/>
    <w:rsid w:val="006214C0"/>
    <w:rsid w:val="006219C0"/>
    <w:rsid w:val="00621C68"/>
    <w:rsid w:val="00621CE5"/>
    <w:rsid w:val="00621D6E"/>
    <w:rsid w:val="0062296D"/>
    <w:rsid w:val="00622A08"/>
    <w:rsid w:val="006238C1"/>
    <w:rsid w:val="00623A6C"/>
    <w:rsid w:val="00623F6F"/>
    <w:rsid w:val="00624272"/>
    <w:rsid w:val="0062472C"/>
    <w:rsid w:val="00626029"/>
    <w:rsid w:val="00630488"/>
    <w:rsid w:val="0063122E"/>
    <w:rsid w:val="00631E21"/>
    <w:rsid w:val="00632033"/>
    <w:rsid w:val="00632107"/>
    <w:rsid w:val="0063268B"/>
    <w:rsid w:val="0063294A"/>
    <w:rsid w:val="00632DFE"/>
    <w:rsid w:val="006334FC"/>
    <w:rsid w:val="00633773"/>
    <w:rsid w:val="00633A6B"/>
    <w:rsid w:val="00634A68"/>
    <w:rsid w:val="00634BDB"/>
    <w:rsid w:val="006351DD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78F"/>
    <w:rsid w:val="00636B4B"/>
    <w:rsid w:val="00636CC3"/>
    <w:rsid w:val="00637106"/>
    <w:rsid w:val="006372D3"/>
    <w:rsid w:val="00637F45"/>
    <w:rsid w:val="0064002D"/>
    <w:rsid w:val="006400E9"/>
    <w:rsid w:val="00640289"/>
    <w:rsid w:val="0064036C"/>
    <w:rsid w:val="00640B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5B5"/>
    <w:rsid w:val="00645E3E"/>
    <w:rsid w:val="00646290"/>
    <w:rsid w:val="00646531"/>
    <w:rsid w:val="00646950"/>
    <w:rsid w:val="00646AF7"/>
    <w:rsid w:val="00646BFF"/>
    <w:rsid w:val="0064774E"/>
    <w:rsid w:val="00650231"/>
    <w:rsid w:val="0065093C"/>
    <w:rsid w:val="00650B48"/>
    <w:rsid w:val="006519EE"/>
    <w:rsid w:val="00651B95"/>
    <w:rsid w:val="00652BBF"/>
    <w:rsid w:val="00653216"/>
    <w:rsid w:val="0065334D"/>
    <w:rsid w:val="006534A4"/>
    <w:rsid w:val="00653BDF"/>
    <w:rsid w:val="006542B0"/>
    <w:rsid w:val="006543EC"/>
    <w:rsid w:val="00654411"/>
    <w:rsid w:val="00654CE8"/>
    <w:rsid w:val="0065543E"/>
    <w:rsid w:val="00655DBA"/>
    <w:rsid w:val="006567D5"/>
    <w:rsid w:val="0065695B"/>
    <w:rsid w:val="00656A1D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7137"/>
    <w:rsid w:val="00670994"/>
    <w:rsid w:val="00670EB9"/>
    <w:rsid w:val="006722B1"/>
    <w:rsid w:val="0067279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465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500"/>
    <w:rsid w:val="00686686"/>
    <w:rsid w:val="006867ED"/>
    <w:rsid w:val="00686868"/>
    <w:rsid w:val="00686F4C"/>
    <w:rsid w:val="00687DD0"/>
    <w:rsid w:val="00691BF2"/>
    <w:rsid w:val="00692256"/>
    <w:rsid w:val="00692DA6"/>
    <w:rsid w:val="0069364C"/>
    <w:rsid w:val="00693913"/>
    <w:rsid w:val="0069397E"/>
    <w:rsid w:val="00694397"/>
    <w:rsid w:val="00694494"/>
    <w:rsid w:val="00695C12"/>
    <w:rsid w:val="00695D30"/>
    <w:rsid w:val="00696131"/>
    <w:rsid w:val="006961C7"/>
    <w:rsid w:val="00696605"/>
    <w:rsid w:val="0069677F"/>
    <w:rsid w:val="00696F6D"/>
    <w:rsid w:val="006971C0"/>
    <w:rsid w:val="00697269"/>
    <w:rsid w:val="0069727F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8E1"/>
    <w:rsid w:val="006B3939"/>
    <w:rsid w:val="006B3A9F"/>
    <w:rsid w:val="006B4111"/>
    <w:rsid w:val="006B4438"/>
    <w:rsid w:val="006B4CFA"/>
    <w:rsid w:val="006B5205"/>
    <w:rsid w:val="006B5232"/>
    <w:rsid w:val="006B5440"/>
    <w:rsid w:val="006B557F"/>
    <w:rsid w:val="006B5C6F"/>
    <w:rsid w:val="006B61E2"/>
    <w:rsid w:val="006B6CC8"/>
    <w:rsid w:val="006B6E7D"/>
    <w:rsid w:val="006B76BC"/>
    <w:rsid w:val="006B7EB7"/>
    <w:rsid w:val="006C1007"/>
    <w:rsid w:val="006C10AD"/>
    <w:rsid w:val="006C1F75"/>
    <w:rsid w:val="006C2716"/>
    <w:rsid w:val="006C36BD"/>
    <w:rsid w:val="006C3C6A"/>
    <w:rsid w:val="006C42DD"/>
    <w:rsid w:val="006C5CAD"/>
    <w:rsid w:val="006C617B"/>
    <w:rsid w:val="006C6207"/>
    <w:rsid w:val="006C6227"/>
    <w:rsid w:val="006C6D43"/>
    <w:rsid w:val="006C7168"/>
    <w:rsid w:val="006C727A"/>
    <w:rsid w:val="006C75FC"/>
    <w:rsid w:val="006C7811"/>
    <w:rsid w:val="006D0000"/>
    <w:rsid w:val="006D0898"/>
    <w:rsid w:val="006D0E78"/>
    <w:rsid w:val="006D1015"/>
    <w:rsid w:val="006D127D"/>
    <w:rsid w:val="006D1615"/>
    <w:rsid w:val="006D1A18"/>
    <w:rsid w:val="006D2108"/>
    <w:rsid w:val="006D2634"/>
    <w:rsid w:val="006D28B6"/>
    <w:rsid w:val="006D2D74"/>
    <w:rsid w:val="006D2F83"/>
    <w:rsid w:val="006D3273"/>
    <w:rsid w:val="006D3814"/>
    <w:rsid w:val="006D3AEB"/>
    <w:rsid w:val="006D3E13"/>
    <w:rsid w:val="006D495D"/>
    <w:rsid w:val="006D4B74"/>
    <w:rsid w:val="006D57AD"/>
    <w:rsid w:val="006D5C03"/>
    <w:rsid w:val="006D5E89"/>
    <w:rsid w:val="006D6132"/>
    <w:rsid w:val="006D68EC"/>
    <w:rsid w:val="006E022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2B9"/>
    <w:rsid w:val="006E75BC"/>
    <w:rsid w:val="006E78D8"/>
    <w:rsid w:val="006E7BB1"/>
    <w:rsid w:val="006F050A"/>
    <w:rsid w:val="006F10D5"/>
    <w:rsid w:val="006F22D0"/>
    <w:rsid w:val="006F27A1"/>
    <w:rsid w:val="006F2F96"/>
    <w:rsid w:val="006F38F8"/>
    <w:rsid w:val="006F3F3F"/>
    <w:rsid w:val="006F41B4"/>
    <w:rsid w:val="006F4AAC"/>
    <w:rsid w:val="006F5331"/>
    <w:rsid w:val="006F576D"/>
    <w:rsid w:val="006F58AF"/>
    <w:rsid w:val="006F5FFE"/>
    <w:rsid w:val="006F7C4D"/>
    <w:rsid w:val="006F7F72"/>
    <w:rsid w:val="007008F8"/>
    <w:rsid w:val="00700C5A"/>
    <w:rsid w:val="00700CEB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609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3C2"/>
    <w:rsid w:val="0071081B"/>
    <w:rsid w:val="0071178D"/>
    <w:rsid w:val="0071421D"/>
    <w:rsid w:val="0071463A"/>
    <w:rsid w:val="0071473F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0F21"/>
    <w:rsid w:val="00721036"/>
    <w:rsid w:val="00721577"/>
    <w:rsid w:val="00722168"/>
    <w:rsid w:val="0072232B"/>
    <w:rsid w:val="00723ABB"/>
    <w:rsid w:val="00723E5A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4FC3"/>
    <w:rsid w:val="007350E0"/>
    <w:rsid w:val="00735477"/>
    <w:rsid w:val="0073547D"/>
    <w:rsid w:val="00735ACA"/>
    <w:rsid w:val="00735B13"/>
    <w:rsid w:val="00736F64"/>
    <w:rsid w:val="007371DA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80"/>
    <w:rsid w:val="00745C90"/>
    <w:rsid w:val="007460AD"/>
    <w:rsid w:val="0074613A"/>
    <w:rsid w:val="00746B28"/>
    <w:rsid w:val="00747ECF"/>
    <w:rsid w:val="0075003F"/>
    <w:rsid w:val="00750391"/>
    <w:rsid w:val="00750DF3"/>
    <w:rsid w:val="00750EC4"/>
    <w:rsid w:val="0075221B"/>
    <w:rsid w:val="00753276"/>
    <w:rsid w:val="007544FB"/>
    <w:rsid w:val="00755CF0"/>
    <w:rsid w:val="0075656F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360"/>
    <w:rsid w:val="00766C09"/>
    <w:rsid w:val="00766EE9"/>
    <w:rsid w:val="007672A6"/>
    <w:rsid w:val="00767381"/>
    <w:rsid w:val="007676EB"/>
    <w:rsid w:val="007677EB"/>
    <w:rsid w:val="007677FF"/>
    <w:rsid w:val="007707A6"/>
    <w:rsid w:val="00770851"/>
    <w:rsid w:val="00770D11"/>
    <w:rsid w:val="007715D6"/>
    <w:rsid w:val="00771778"/>
    <w:rsid w:val="007717F9"/>
    <w:rsid w:val="007720E2"/>
    <w:rsid w:val="007720F3"/>
    <w:rsid w:val="007721F3"/>
    <w:rsid w:val="00772226"/>
    <w:rsid w:val="00773BC7"/>
    <w:rsid w:val="00774C4B"/>
    <w:rsid w:val="00774CEA"/>
    <w:rsid w:val="0077518E"/>
    <w:rsid w:val="00775654"/>
    <w:rsid w:val="007756C6"/>
    <w:rsid w:val="007756CC"/>
    <w:rsid w:val="00775D2D"/>
    <w:rsid w:val="0077612B"/>
    <w:rsid w:val="00776294"/>
    <w:rsid w:val="007763C0"/>
    <w:rsid w:val="00776700"/>
    <w:rsid w:val="00776A92"/>
    <w:rsid w:val="00776B39"/>
    <w:rsid w:val="00776F16"/>
    <w:rsid w:val="007772FF"/>
    <w:rsid w:val="00777377"/>
    <w:rsid w:val="00777804"/>
    <w:rsid w:val="00780D19"/>
    <w:rsid w:val="0078142D"/>
    <w:rsid w:val="00781996"/>
    <w:rsid w:val="00781B87"/>
    <w:rsid w:val="00781D9E"/>
    <w:rsid w:val="007820FD"/>
    <w:rsid w:val="00782859"/>
    <w:rsid w:val="00782EF6"/>
    <w:rsid w:val="007838F5"/>
    <w:rsid w:val="007841DF"/>
    <w:rsid w:val="007843BD"/>
    <w:rsid w:val="007846C8"/>
    <w:rsid w:val="00784FF0"/>
    <w:rsid w:val="00785242"/>
    <w:rsid w:val="00785E5F"/>
    <w:rsid w:val="00786386"/>
    <w:rsid w:val="00786E45"/>
    <w:rsid w:val="007879B3"/>
    <w:rsid w:val="00787B0A"/>
    <w:rsid w:val="0079025B"/>
    <w:rsid w:val="00790477"/>
    <w:rsid w:val="00790592"/>
    <w:rsid w:val="0079147F"/>
    <w:rsid w:val="00791637"/>
    <w:rsid w:val="00791916"/>
    <w:rsid w:val="00791CF0"/>
    <w:rsid w:val="00791FC8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017"/>
    <w:rsid w:val="007A2393"/>
    <w:rsid w:val="007A2D98"/>
    <w:rsid w:val="007A2E5E"/>
    <w:rsid w:val="007A3552"/>
    <w:rsid w:val="007A45DB"/>
    <w:rsid w:val="007A4F23"/>
    <w:rsid w:val="007A59E7"/>
    <w:rsid w:val="007A5F14"/>
    <w:rsid w:val="007A69B2"/>
    <w:rsid w:val="007A6B80"/>
    <w:rsid w:val="007A726E"/>
    <w:rsid w:val="007A7424"/>
    <w:rsid w:val="007A77C7"/>
    <w:rsid w:val="007A7AFE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B77D6"/>
    <w:rsid w:val="007C03B0"/>
    <w:rsid w:val="007C07FE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9E9"/>
    <w:rsid w:val="007C4CE7"/>
    <w:rsid w:val="007C5EC9"/>
    <w:rsid w:val="007C5F73"/>
    <w:rsid w:val="007C5FEE"/>
    <w:rsid w:val="007C60AF"/>
    <w:rsid w:val="007C6752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5410"/>
    <w:rsid w:val="007D5994"/>
    <w:rsid w:val="007D5F61"/>
    <w:rsid w:val="007D60A4"/>
    <w:rsid w:val="007D63D0"/>
    <w:rsid w:val="007D66D7"/>
    <w:rsid w:val="007D67BB"/>
    <w:rsid w:val="007D6B42"/>
    <w:rsid w:val="007D7043"/>
    <w:rsid w:val="007D77B1"/>
    <w:rsid w:val="007E08DE"/>
    <w:rsid w:val="007E0D80"/>
    <w:rsid w:val="007E1045"/>
    <w:rsid w:val="007E15A0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2C9"/>
    <w:rsid w:val="007F05B1"/>
    <w:rsid w:val="007F089F"/>
    <w:rsid w:val="007F09A6"/>
    <w:rsid w:val="007F0A62"/>
    <w:rsid w:val="007F0BCA"/>
    <w:rsid w:val="007F16FB"/>
    <w:rsid w:val="007F2521"/>
    <w:rsid w:val="007F3368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1F80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653E"/>
    <w:rsid w:val="00806C14"/>
    <w:rsid w:val="008071A0"/>
    <w:rsid w:val="00811799"/>
    <w:rsid w:val="00812D4B"/>
    <w:rsid w:val="00813390"/>
    <w:rsid w:val="008134DA"/>
    <w:rsid w:val="008138F4"/>
    <w:rsid w:val="00813D47"/>
    <w:rsid w:val="008143BF"/>
    <w:rsid w:val="00814FB4"/>
    <w:rsid w:val="00815690"/>
    <w:rsid w:val="00815B6A"/>
    <w:rsid w:val="00815C5A"/>
    <w:rsid w:val="00815CEB"/>
    <w:rsid w:val="00815FCF"/>
    <w:rsid w:val="008164A0"/>
    <w:rsid w:val="008164BE"/>
    <w:rsid w:val="00817353"/>
    <w:rsid w:val="00817567"/>
    <w:rsid w:val="008203DA"/>
    <w:rsid w:val="008208C9"/>
    <w:rsid w:val="00820919"/>
    <w:rsid w:val="00820B0B"/>
    <w:rsid w:val="008219AA"/>
    <w:rsid w:val="00822713"/>
    <w:rsid w:val="00822F6F"/>
    <w:rsid w:val="008230FB"/>
    <w:rsid w:val="0082451F"/>
    <w:rsid w:val="008246A2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27EA"/>
    <w:rsid w:val="008346AF"/>
    <w:rsid w:val="0083538B"/>
    <w:rsid w:val="0083595C"/>
    <w:rsid w:val="00835A20"/>
    <w:rsid w:val="00835D50"/>
    <w:rsid w:val="00836256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07F0"/>
    <w:rsid w:val="00840F76"/>
    <w:rsid w:val="008417C8"/>
    <w:rsid w:val="00841F8A"/>
    <w:rsid w:val="0084216D"/>
    <w:rsid w:val="0084257E"/>
    <w:rsid w:val="008430F2"/>
    <w:rsid w:val="00843F27"/>
    <w:rsid w:val="00844187"/>
    <w:rsid w:val="008449B0"/>
    <w:rsid w:val="0084571A"/>
    <w:rsid w:val="00846788"/>
    <w:rsid w:val="00846B97"/>
    <w:rsid w:val="00846E5C"/>
    <w:rsid w:val="008471A3"/>
    <w:rsid w:val="00847A6C"/>
    <w:rsid w:val="00847EE0"/>
    <w:rsid w:val="008501F7"/>
    <w:rsid w:val="00850A70"/>
    <w:rsid w:val="00850AEC"/>
    <w:rsid w:val="00850E3B"/>
    <w:rsid w:val="0085135E"/>
    <w:rsid w:val="0085238D"/>
    <w:rsid w:val="0085263C"/>
    <w:rsid w:val="0085306D"/>
    <w:rsid w:val="0085320E"/>
    <w:rsid w:val="008536A1"/>
    <w:rsid w:val="00854094"/>
    <w:rsid w:val="0085450D"/>
    <w:rsid w:val="00854C5F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058"/>
    <w:rsid w:val="00864666"/>
    <w:rsid w:val="00864DAF"/>
    <w:rsid w:val="008652B2"/>
    <w:rsid w:val="0086579C"/>
    <w:rsid w:val="00865D11"/>
    <w:rsid w:val="0086619C"/>
    <w:rsid w:val="0086672C"/>
    <w:rsid w:val="0086737D"/>
    <w:rsid w:val="0087062A"/>
    <w:rsid w:val="00870D14"/>
    <w:rsid w:val="00870D28"/>
    <w:rsid w:val="00870ED4"/>
    <w:rsid w:val="00871AB0"/>
    <w:rsid w:val="00871AE9"/>
    <w:rsid w:val="008721E5"/>
    <w:rsid w:val="008723A6"/>
    <w:rsid w:val="00872955"/>
    <w:rsid w:val="0087345B"/>
    <w:rsid w:val="00873B1C"/>
    <w:rsid w:val="00874206"/>
    <w:rsid w:val="00874331"/>
    <w:rsid w:val="00874BEF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4DA2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5383"/>
    <w:rsid w:val="00895BA2"/>
    <w:rsid w:val="0089628B"/>
    <w:rsid w:val="00896985"/>
    <w:rsid w:val="00896C5F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271"/>
    <w:rsid w:val="008A43EB"/>
    <w:rsid w:val="008A48EB"/>
    <w:rsid w:val="008A569E"/>
    <w:rsid w:val="008A5D7C"/>
    <w:rsid w:val="008A6534"/>
    <w:rsid w:val="008A6EE7"/>
    <w:rsid w:val="008A718D"/>
    <w:rsid w:val="008A738B"/>
    <w:rsid w:val="008A74C1"/>
    <w:rsid w:val="008A7AF9"/>
    <w:rsid w:val="008A7C2A"/>
    <w:rsid w:val="008B1EDA"/>
    <w:rsid w:val="008B1F6C"/>
    <w:rsid w:val="008B351B"/>
    <w:rsid w:val="008B3986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72C"/>
    <w:rsid w:val="008C4C5C"/>
    <w:rsid w:val="008C5BD4"/>
    <w:rsid w:val="008C5DE7"/>
    <w:rsid w:val="008C604C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70A6"/>
    <w:rsid w:val="008D71D8"/>
    <w:rsid w:val="008D72B0"/>
    <w:rsid w:val="008D795C"/>
    <w:rsid w:val="008D7B58"/>
    <w:rsid w:val="008E0402"/>
    <w:rsid w:val="008E0521"/>
    <w:rsid w:val="008E0BC6"/>
    <w:rsid w:val="008E23AE"/>
    <w:rsid w:val="008E2A0B"/>
    <w:rsid w:val="008E3440"/>
    <w:rsid w:val="008E3934"/>
    <w:rsid w:val="008E3CDE"/>
    <w:rsid w:val="008E44B9"/>
    <w:rsid w:val="008E4718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0D75"/>
    <w:rsid w:val="008F12EA"/>
    <w:rsid w:val="008F1A75"/>
    <w:rsid w:val="008F1CDE"/>
    <w:rsid w:val="008F1CEF"/>
    <w:rsid w:val="008F1F35"/>
    <w:rsid w:val="008F2D3F"/>
    <w:rsid w:val="008F43DF"/>
    <w:rsid w:val="008F4F41"/>
    <w:rsid w:val="008F6381"/>
    <w:rsid w:val="008F65C3"/>
    <w:rsid w:val="008F69F4"/>
    <w:rsid w:val="008F6D04"/>
    <w:rsid w:val="008F76FF"/>
    <w:rsid w:val="008F7797"/>
    <w:rsid w:val="008F787A"/>
    <w:rsid w:val="009008A1"/>
    <w:rsid w:val="00901280"/>
    <w:rsid w:val="009017DC"/>
    <w:rsid w:val="00901BEF"/>
    <w:rsid w:val="00901C2A"/>
    <w:rsid w:val="00901D27"/>
    <w:rsid w:val="00901F9F"/>
    <w:rsid w:val="00902A60"/>
    <w:rsid w:val="00903025"/>
    <w:rsid w:val="009030B1"/>
    <w:rsid w:val="00903F58"/>
    <w:rsid w:val="009054A3"/>
    <w:rsid w:val="00907101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4C4"/>
    <w:rsid w:val="009158F7"/>
    <w:rsid w:val="00915D81"/>
    <w:rsid w:val="00915E04"/>
    <w:rsid w:val="00916146"/>
    <w:rsid w:val="009163E0"/>
    <w:rsid w:val="009163F9"/>
    <w:rsid w:val="009210E9"/>
    <w:rsid w:val="00921636"/>
    <w:rsid w:val="0092223B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D76"/>
    <w:rsid w:val="00932042"/>
    <w:rsid w:val="009327DD"/>
    <w:rsid w:val="00932E03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0AD"/>
    <w:rsid w:val="0094039A"/>
    <w:rsid w:val="00941137"/>
    <w:rsid w:val="0094158F"/>
    <w:rsid w:val="00941AA4"/>
    <w:rsid w:val="00941F1B"/>
    <w:rsid w:val="0094211E"/>
    <w:rsid w:val="009422D2"/>
    <w:rsid w:val="00942AE4"/>
    <w:rsid w:val="00942EF6"/>
    <w:rsid w:val="00943522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42A"/>
    <w:rsid w:val="00954F45"/>
    <w:rsid w:val="009551CE"/>
    <w:rsid w:val="00955375"/>
    <w:rsid w:val="0095549E"/>
    <w:rsid w:val="00955AA5"/>
    <w:rsid w:val="00956046"/>
    <w:rsid w:val="009561E5"/>
    <w:rsid w:val="00956E3A"/>
    <w:rsid w:val="00956F1D"/>
    <w:rsid w:val="00957636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5E4"/>
    <w:rsid w:val="00980A96"/>
    <w:rsid w:val="0098164B"/>
    <w:rsid w:val="00981831"/>
    <w:rsid w:val="00981EDC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599"/>
    <w:rsid w:val="0099366C"/>
    <w:rsid w:val="00993C28"/>
    <w:rsid w:val="00994E65"/>
    <w:rsid w:val="0099500A"/>
    <w:rsid w:val="0099522C"/>
    <w:rsid w:val="00995C92"/>
    <w:rsid w:val="00996068"/>
    <w:rsid w:val="00996ECF"/>
    <w:rsid w:val="0099704C"/>
    <w:rsid w:val="009971BA"/>
    <w:rsid w:val="00997648"/>
    <w:rsid w:val="00997D62"/>
    <w:rsid w:val="009A07CC"/>
    <w:rsid w:val="009A0A88"/>
    <w:rsid w:val="009A0B9B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48"/>
    <w:rsid w:val="009A73D1"/>
    <w:rsid w:val="009A759E"/>
    <w:rsid w:val="009A779F"/>
    <w:rsid w:val="009A7ACE"/>
    <w:rsid w:val="009B03F7"/>
    <w:rsid w:val="009B0B95"/>
    <w:rsid w:val="009B0CD1"/>
    <w:rsid w:val="009B10E5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4D53"/>
    <w:rsid w:val="009B579C"/>
    <w:rsid w:val="009B698D"/>
    <w:rsid w:val="009B6E4B"/>
    <w:rsid w:val="009B7170"/>
    <w:rsid w:val="009B7F44"/>
    <w:rsid w:val="009C006A"/>
    <w:rsid w:val="009C11ED"/>
    <w:rsid w:val="009C13B5"/>
    <w:rsid w:val="009C13E8"/>
    <w:rsid w:val="009C1F77"/>
    <w:rsid w:val="009C2721"/>
    <w:rsid w:val="009C35F4"/>
    <w:rsid w:val="009C374C"/>
    <w:rsid w:val="009C3830"/>
    <w:rsid w:val="009C3D52"/>
    <w:rsid w:val="009C3E40"/>
    <w:rsid w:val="009C4B00"/>
    <w:rsid w:val="009C50E3"/>
    <w:rsid w:val="009C56AA"/>
    <w:rsid w:val="009C5CA5"/>
    <w:rsid w:val="009C5E31"/>
    <w:rsid w:val="009C688E"/>
    <w:rsid w:val="009C72C1"/>
    <w:rsid w:val="009C7665"/>
    <w:rsid w:val="009C76C6"/>
    <w:rsid w:val="009C7DF5"/>
    <w:rsid w:val="009D06F8"/>
    <w:rsid w:val="009D06FF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4699"/>
    <w:rsid w:val="009D52F8"/>
    <w:rsid w:val="009D5D47"/>
    <w:rsid w:val="009D6299"/>
    <w:rsid w:val="009D6446"/>
    <w:rsid w:val="009D660A"/>
    <w:rsid w:val="009D738D"/>
    <w:rsid w:val="009D7A11"/>
    <w:rsid w:val="009D7BEE"/>
    <w:rsid w:val="009D7EBE"/>
    <w:rsid w:val="009E03ED"/>
    <w:rsid w:val="009E0D13"/>
    <w:rsid w:val="009E1021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803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1A3B"/>
    <w:rsid w:val="00A0237B"/>
    <w:rsid w:val="00A025D3"/>
    <w:rsid w:val="00A02C80"/>
    <w:rsid w:val="00A02D33"/>
    <w:rsid w:val="00A02EE4"/>
    <w:rsid w:val="00A05B14"/>
    <w:rsid w:val="00A05D43"/>
    <w:rsid w:val="00A06187"/>
    <w:rsid w:val="00A06BBA"/>
    <w:rsid w:val="00A0742D"/>
    <w:rsid w:val="00A102E8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3523"/>
    <w:rsid w:val="00A2492F"/>
    <w:rsid w:val="00A24960"/>
    <w:rsid w:val="00A24BBC"/>
    <w:rsid w:val="00A25065"/>
    <w:rsid w:val="00A25498"/>
    <w:rsid w:val="00A25DFE"/>
    <w:rsid w:val="00A25F26"/>
    <w:rsid w:val="00A261C8"/>
    <w:rsid w:val="00A26883"/>
    <w:rsid w:val="00A268A0"/>
    <w:rsid w:val="00A26D46"/>
    <w:rsid w:val="00A270E2"/>
    <w:rsid w:val="00A279AB"/>
    <w:rsid w:val="00A27E95"/>
    <w:rsid w:val="00A30B3B"/>
    <w:rsid w:val="00A31254"/>
    <w:rsid w:val="00A3154D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B27"/>
    <w:rsid w:val="00A36C5A"/>
    <w:rsid w:val="00A379B0"/>
    <w:rsid w:val="00A37A2D"/>
    <w:rsid w:val="00A37D65"/>
    <w:rsid w:val="00A400E4"/>
    <w:rsid w:val="00A407D3"/>
    <w:rsid w:val="00A40C98"/>
    <w:rsid w:val="00A42554"/>
    <w:rsid w:val="00A42B2B"/>
    <w:rsid w:val="00A4347D"/>
    <w:rsid w:val="00A43A75"/>
    <w:rsid w:val="00A43E0D"/>
    <w:rsid w:val="00A44203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6EF"/>
    <w:rsid w:val="00A51A6B"/>
    <w:rsid w:val="00A52196"/>
    <w:rsid w:val="00A5287D"/>
    <w:rsid w:val="00A52BCE"/>
    <w:rsid w:val="00A5301C"/>
    <w:rsid w:val="00A5332D"/>
    <w:rsid w:val="00A53D34"/>
    <w:rsid w:val="00A54219"/>
    <w:rsid w:val="00A548C0"/>
    <w:rsid w:val="00A5522E"/>
    <w:rsid w:val="00A5564A"/>
    <w:rsid w:val="00A55980"/>
    <w:rsid w:val="00A56506"/>
    <w:rsid w:val="00A56575"/>
    <w:rsid w:val="00A5670E"/>
    <w:rsid w:val="00A56F27"/>
    <w:rsid w:val="00A5700A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569"/>
    <w:rsid w:val="00A67CF6"/>
    <w:rsid w:val="00A7033C"/>
    <w:rsid w:val="00A70348"/>
    <w:rsid w:val="00A710DE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8FC"/>
    <w:rsid w:val="00A752D0"/>
    <w:rsid w:val="00A754E7"/>
    <w:rsid w:val="00A75782"/>
    <w:rsid w:val="00A76562"/>
    <w:rsid w:val="00A76BB7"/>
    <w:rsid w:val="00A76CE7"/>
    <w:rsid w:val="00A77614"/>
    <w:rsid w:val="00A7769F"/>
    <w:rsid w:val="00A77767"/>
    <w:rsid w:val="00A779F9"/>
    <w:rsid w:val="00A808E3"/>
    <w:rsid w:val="00A80A0C"/>
    <w:rsid w:val="00A80B9E"/>
    <w:rsid w:val="00A80BE9"/>
    <w:rsid w:val="00A812AA"/>
    <w:rsid w:val="00A8158C"/>
    <w:rsid w:val="00A81BEE"/>
    <w:rsid w:val="00A81F9A"/>
    <w:rsid w:val="00A82493"/>
    <w:rsid w:val="00A82D2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B1B"/>
    <w:rsid w:val="00A91F1F"/>
    <w:rsid w:val="00A91F9D"/>
    <w:rsid w:val="00A92116"/>
    <w:rsid w:val="00A9217E"/>
    <w:rsid w:val="00A921B1"/>
    <w:rsid w:val="00A921CB"/>
    <w:rsid w:val="00A925CC"/>
    <w:rsid w:val="00A92F9E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651"/>
    <w:rsid w:val="00AA4AFD"/>
    <w:rsid w:val="00AA4DF5"/>
    <w:rsid w:val="00AA565A"/>
    <w:rsid w:val="00AB02D4"/>
    <w:rsid w:val="00AB0390"/>
    <w:rsid w:val="00AB0C4E"/>
    <w:rsid w:val="00AB10FF"/>
    <w:rsid w:val="00AB150D"/>
    <w:rsid w:val="00AB1C09"/>
    <w:rsid w:val="00AB2845"/>
    <w:rsid w:val="00AB45EC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3482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0DC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867"/>
    <w:rsid w:val="00AD7CB3"/>
    <w:rsid w:val="00AE02CC"/>
    <w:rsid w:val="00AE0B39"/>
    <w:rsid w:val="00AE135D"/>
    <w:rsid w:val="00AE193A"/>
    <w:rsid w:val="00AE1C1B"/>
    <w:rsid w:val="00AE2421"/>
    <w:rsid w:val="00AE2C4D"/>
    <w:rsid w:val="00AE36DE"/>
    <w:rsid w:val="00AE3C2C"/>
    <w:rsid w:val="00AE3C92"/>
    <w:rsid w:val="00AE4E5E"/>
    <w:rsid w:val="00AE502B"/>
    <w:rsid w:val="00AE59CD"/>
    <w:rsid w:val="00AE5F25"/>
    <w:rsid w:val="00AE6178"/>
    <w:rsid w:val="00AE75A5"/>
    <w:rsid w:val="00AE7CB5"/>
    <w:rsid w:val="00AF02C8"/>
    <w:rsid w:val="00AF08E5"/>
    <w:rsid w:val="00AF101C"/>
    <w:rsid w:val="00AF1314"/>
    <w:rsid w:val="00AF1565"/>
    <w:rsid w:val="00AF170F"/>
    <w:rsid w:val="00AF1BE4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8AF"/>
    <w:rsid w:val="00AF4D4C"/>
    <w:rsid w:val="00AF56FC"/>
    <w:rsid w:val="00AF5C62"/>
    <w:rsid w:val="00AF61AC"/>
    <w:rsid w:val="00AF73A9"/>
    <w:rsid w:val="00AF7724"/>
    <w:rsid w:val="00AF7782"/>
    <w:rsid w:val="00AF7FA6"/>
    <w:rsid w:val="00B002CB"/>
    <w:rsid w:val="00B01196"/>
    <w:rsid w:val="00B01642"/>
    <w:rsid w:val="00B01752"/>
    <w:rsid w:val="00B019EB"/>
    <w:rsid w:val="00B01E2A"/>
    <w:rsid w:val="00B022F6"/>
    <w:rsid w:val="00B02687"/>
    <w:rsid w:val="00B029B9"/>
    <w:rsid w:val="00B033EC"/>
    <w:rsid w:val="00B0380B"/>
    <w:rsid w:val="00B039EE"/>
    <w:rsid w:val="00B04DDC"/>
    <w:rsid w:val="00B05042"/>
    <w:rsid w:val="00B0560B"/>
    <w:rsid w:val="00B0580C"/>
    <w:rsid w:val="00B06011"/>
    <w:rsid w:val="00B064A2"/>
    <w:rsid w:val="00B0656A"/>
    <w:rsid w:val="00B06A53"/>
    <w:rsid w:val="00B07478"/>
    <w:rsid w:val="00B10332"/>
    <w:rsid w:val="00B10F62"/>
    <w:rsid w:val="00B11519"/>
    <w:rsid w:val="00B115B2"/>
    <w:rsid w:val="00B11C5D"/>
    <w:rsid w:val="00B122F6"/>
    <w:rsid w:val="00B1256C"/>
    <w:rsid w:val="00B12B08"/>
    <w:rsid w:val="00B139FA"/>
    <w:rsid w:val="00B14134"/>
    <w:rsid w:val="00B14452"/>
    <w:rsid w:val="00B14CC2"/>
    <w:rsid w:val="00B15F2D"/>
    <w:rsid w:val="00B16058"/>
    <w:rsid w:val="00B1614E"/>
    <w:rsid w:val="00B16AA1"/>
    <w:rsid w:val="00B17146"/>
    <w:rsid w:val="00B17194"/>
    <w:rsid w:val="00B179DB"/>
    <w:rsid w:val="00B20510"/>
    <w:rsid w:val="00B2053B"/>
    <w:rsid w:val="00B21124"/>
    <w:rsid w:val="00B2161B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27EF7"/>
    <w:rsid w:val="00B304D2"/>
    <w:rsid w:val="00B3073C"/>
    <w:rsid w:val="00B3085A"/>
    <w:rsid w:val="00B309E6"/>
    <w:rsid w:val="00B30FE5"/>
    <w:rsid w:val="00B3146A"/>
    <w:rsid w:val="00B32295"/>
    <w:rsid w:val="00B32307"/>
    <w:rsid w:val="00B325B8"/>
    <w:rsid w:val="00B32BF2"/>
    <w:rsid w:val="00B3427F"/>
    <w:rsid w:val="00B34515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48D"/>
    <w:rsid w:val="00B42BEA"/>
    <w:rsid w:val="00B44092"/>
    <w:rsid w:val="00B445C6"/>
    <w:rsid w:val="00B4518F"/>
    <w:rsid w:val="00B452FA"/>
    <w:rsid w:val="00B46060"/>
    <w:rsid w:val="00B4667B"/>
    <w:rsid w:val="00B4729C"/>
    <w:rsid w:val="00B4761A"/>
    <w:rsid w:val="00B478FE"/>
    <w:rsid w:val="00B47CBE"/>
    <w:rsid w:val="00B47F19"/>
    <w:rsid w:val="00B508BB"/>
    <w:rsid w:val="00B5113E"/>
    <w:rsid w:val="00B517C1"/>
    <w:rsid w:val="00B52E2E"/>
    <w:rsid w:val="00B54726"/>
    <w:rsid w:val="00B54D68"/>
    <w:rsid w:val="00B55472"/>
    <w:rsid w:val="00B575EF"/>
    <w:rsid w:val="00B5772B"/>
    <w:rsid w:val="00B57A76"/>
    <w:rsid w:val="00B6182B"/>
    <w:rsid w:val="00B61D11"/>
    <w:rsid w:val="00B62380"/>
    <w:rsid w:val="00B62529"/>
    <w:rsid w:val="00B6282E"/>
    <w:rsid w:val="00B62B42"/>
    <w:rsid w:val="00B63293"/>
    <w:rsid w:val="00B632F0"/>
    <w:rsid w:val="00B63A45"/>
    <w:rsid w:val="00B64399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627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3F6E"/>
    <w:rsid w:val="00B852B7"/>
    <w:rsid w:val="00B857CE"/>
    <w:rsid w:val="00B85A29"/>
    <w:rsid w:val="00B85CD0"/>
    <w:rsid w:val="00B86071"/>
    <w:rsid w:val="00B8686B"/>
    <w:rsid w:val="00B87908"/>
    <w:rsid w:val="00B87B9B"/>
    <w:rsid w:val="00B90324"/>
    <w:rsid w:val="00B9067C"/>
    <w:rsid w:val="00B908D4"/>
    <w:rsid w:val="00B917ED"/>
    <w:rsid w:val="00B91854"/>
    <w:rsid w:val="00B91901"/>
    <w:rsid w:val="00B91EA4"/>
    <w:rsid w:val="00B920BE"/>
    <w:rsid w:val="00B92103"/>
    <w:rsid w:val="00B9307A"/>
    <w:rsid w:val="00B94C43"/>
    <w:rsid w:val="00B957F4"/>
    <w:rsid w:val="00B95AC2"/>
    <w:rsid w:val="00B95D66"/>
    <w:rsid w:val="00B9677D"/>
    <w:rsid w:val="00B969A6"/>
    <w:rsid w:val="00B970EC"/>
    <w:rsid w:val="00B974CB"/>
    <w:rsid w:val="00BA00A8"/>
    <w:rsid w:val="00BA05AC"/>
    <w:rsid w:val="00BA09E0"/>
    <w:rsid w:val="00BA0BDE"/>
    <w:rsid w:val="00BA2301"/>
    <w:rsid w:val="00BA3425"/>
    <w:rsid w:val="00BA5D9A"/>
    <w:rsid w:val="00BA6412"/>
    <w:rsid w:val="00BA6676"/>
    <w:rsid w:val="00BA679E"/>
    <w:rsid w:val="00BA6B04"/>
    <w:rsid w:val="00BA6C5B"/>
    <w:rsid w:val="00BA6E42"/>
    <w:rsid w:val="00BA73BE"/>
    <w:rsid w:val="00BA79FD"/>
    <w:rsid w:val="00BB00E2"/>
    <w:rsid w:val="00BB04ED"/>
    <w:rsid w:val="00BB1173"/>
    <w:rsid w:val="00BB235C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6ACD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4AD"/>
    <w:rsid w:val="00BC3743"/>
    <w:rsid w:val="00BC3C9B"/>
    <w:rsid w:val="00BC40C4"/>
    <w:rsid w:val="00BC41C1"/>
    <w:rsid w:val="00BC433B"/>
    <w:rsid w:val="00BC47AA"/>
    <w:rsid w:val="00BC59AC"/>
    <w:rsid w:val="00BC5E14"/>
    <w:rsid w:val="00BC65C7"/>
    <w:rsid w:val="00BC6621"/>
    <w:rsid w:val="00BC6B07"/>
    <w:rsid w:val="00BC743B"/>
    <w:rsid w:val="00BC78EA"/>
    <w:rsid w:val="00BC7FFC"/>
    <w:rsid w:val="00BD1242"/>
    <w:rsid w:val="00BD1F64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2C7"/>
    <w:rsid w:val="00BD7BEF"/>
    <w:rsid w:val="00BE0CFC"/>
    <w:rsid w:val="00BE139A"/>
    <w:rsid w:val="00BE2329"/>
    <w:rsid w:val="00BE268F"/>
    <w:rsid w:val="00BE2AC2"/>
    <w:rsid w:val="00BE2EEB"/>
    <w:rsid w:val="00BE33FE"/>
    <w:rsid w:val="00BE357F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2A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BF77A5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4D0E"/>
    <w:rsid w:val="00C055FB"/>
    <w:rsid w:val="00C05F22"/>
    <w:rsid w:val="00C060AC"/>
    <w:rsid w:val="00C062DC"/>
    <w:rsid w:val="00C063BF"/>
    <w:rsid w:val="00C06D8A"/>
    <w:rsid w:val="00C10343"/>
    <w:rsid w:val="00C107B1"/>
    <w:rsid w:val="00C11309"/>
    <w:rsid w:val="00C1140F"/>
    <w:rsid w:val="00C11889"/>
    <w:rsid w:val="00C11DDE"/>
    <w:rsid w:val="00C121B0"/>
    <w:rsid w:val="00C12557"/>
    <w:rsid w:val="00C12C26"/>
    <w:rsid w:val="00C12D40"/>
    <w:rsid w:val="00C132E7"/>
    <w:rsid w:val="00C1344F"/>
    <w:rsid w:val="00C13A0B"/>
    <w:rsid w:val="00C146B9"/>
    <w:rsid w:val="00C147B5"/>
    <w:rsid w:val="00C15156"/>
    <w:rsid w:val="00C15660"/>
    <w:rsid w:val="00C15DBD"/>
    <w:rsid w:val="00C16B2D"/>
    <w:rsid w:val="00C16BE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3138"/>
    <w:rsid w:val="00C24A73"/>
    <w:rsid w:val="00C2657A"/>
    <w:rsid w:val="00C2660A"/>
    <w:rsid w:val="00C268BA"/>
    <w:rsid w:val="00C27109"/>
    <w:rsid w:val="00C2769D"/>
    <w:rsid w:val="00C27967"/>
    <w:rsid w:val="00C27AF1"/>
    <w:rsid w:val="00C27DDA"/>
    <w:rsid w:val="00C3081A"/>
    <w:rsid w:val="00C313B0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66D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F38"/>
    <w:rsid w:val="00C46252"/>
    <w:rsid w:val="00C4628B"/>
    <w:rsid w:val="00C465A3"/>
    <w:rsid w:val="00C466E6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2AA7"/>
    <w:rsid w:val="00C53429"/>
    <w:rsid w:val="00C535C7"/>
    <w:rsid w:val="00C53A7B"/>
    <w:rsid w:val="00C540CA"/>
    <w:rsid w:val="00C546DE"/>
    <w:rsid w:val="00C547B5"/>
    <w:rsid w:val="00C54983"/>
    <w:rsid w:val="00C54B65"/>
    <w:rsid w:val="00C54C13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CAE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2A86"/>
    <w:rsid w:val="00C82F3C"/>
    <w:rsid w:val="00C82F75"/>
    <w:rsid w:val="00C83760"/>
    <w:rsid w:val="00C84559"/>
    <w:rsid w:val="00C8499C"/>
    <w:rsid w:val="00C84A31"/>
    <w:rsid w:val="00C858B4"/>
    <w:rsid w:val="00C85E79"/>
    <w:rsid w:val="00C86387"/>
    <w:rsid w:val="00C867A2"/>
    <w:rsid w:val="00C868F2"/>
    <w:rsid w:val="00C87A85"/>
    <w:rsid w:val="00C87A95"/>
    <w:rsid w:val="00C87B8A"/>
    <w:rsid w:val="00C90EDC"/>
    <w:rsid w:val="00C910EA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6D8"/>
    <w:rsid w:val="00C95C68"/>
    <w:rsid w:val="00C96649"/>
    <w:rsid w:val="00C96890"/>
    <w:rsid w:val="00C96BC2"/>
    <w:rsid w:val="00C97545"/>
    <w:rsid w:val="00C977FC"/>
    <w:rsid w:val="00C97EB9"/>
    <w:rsid w:val="00CA0335"/>
    <w:rsid w:val="00CA0DB3"/>
    <w:rsid w:val="00CA11A8"/>
    <w:rsid w:val="00CA12D1"/>
    <w:rsid w:val="00CA25EB"/>
    <w:rsid w:val="00CA2CBD"/>
    <w:rsid w:val="00CA3AD0"/>
    <w:rsid w:val="00CA3B84"/>
    <w:rsid w:val="00CA447E"/>
    <w:rsid w:val="00CA455A"/>
    <w:rsid w:val="00CA4D07"/>
    <w:rsid w:val="00CA4DB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126F"/>
    <w:rsid w:val="00CB21DB"/>
    <w:rsid w:val="00CB2324"/>
    <w:rsid w:val="00CB2347"/>
    <w:rsid w:val="00CB24D8"/>
    <w:rsid w:val="00CB257D"/>
    <w:rsid w:val="00CB3056"/>
    <w:rsid w:val="00CB396E"/>
    <w:rsid w:val="00CB3A86"/>
    <w:rsid w:val="00CB400E"/>
    <w:rsid w:val="00CB400F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3"/>
    <w:rsid w:val="00CB73B5"/>
    <w:rsid w:val="00CC0E0B"/>
    <w:rsid w:val="00CC117C"/>
    <w:rsid w:val="00CC1E5A"/>
    <w:rsid w:val="00CC221D"/>
    <w:rsid w:val="00CC24E9"/>
    <w:rsid w:val="00CC2802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CC8"/>
    <w:rsid w:val="00CD0D0A"/>
    <w:rsid w:val="00CD0E4F"/>
    <w:rsid w:val="00CD0E9F"/>
    <w:rsid w:val="00CD126A"/>
    <w:rsid w:val="00CD1273"/>
    <w:rsid w:val="00CD2DA6"/>
    <w:rsid w:val="00CD36BA"/>
    <w:rsid w:val="00CD46BE"/>
    <w:rsid w:val="00CD5678"/>
    <w:rsid w:val="00CD5B14"/>
    <w:rsid w:val="00CD5B52"/>
    <w:rsid w:val="00CD5D32"/>
    <w:rsid w:val="00CD5E5C"/>
    <w:rsid w:val="00CD5EF9"/>
    <w:rsid w:val="00CD6674"/>
    <w:rsid w:val="00CD749C"/>
    <w:rsid w:val="00CD74AB"/>
    <w:rsid w:val="00CD7698"/>
    <w:rsid w:val="00CD7EBD"/>
    <w:rsid w:val="00CE03B6"/>
    <w:rsid w:val="00CE0408"/>
    <w:rsid w:val="00CE0492"/>
    <w:rsid w:val="00CE0714"/>
    <w:rsid w:val="00CE0EFC"/>
    <w:rsid w:val="00CE24F2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B2B"/>
    <w:rsid w:val="00CE7E77"/>
    <w:rsid w:val="00CF0675"/>
    <w:rsid w:val="00CF1887"/>
    <w:rsid w:val="00CF1AC7"/>
    <w:rsid w:val="00CF1C6C"/>
    <w:rsid w:val="00CF21FD"/>
    <w:rsid w:val="00CF23F3"/>
    <w:rsid w:val="00CF2FFE"/>
    <w:rsid w:val="00CF336D"/>
    <w:rsid w:val="00CF3525"/>
    <w:rsid w:val="00CF3A6E"/>
    <w:rsid w:val="00CF3ACD"/>
    <w:rsid w:val="00CF3F23"/>
    <w:rsid w:val="00CF4254"/>
    <w:rsid w:val="00CF4405"/>
    <w:rsid w:val="00CF4D6D"/>
    <w:rsid w:val="00CF51C4"/>
    <w:rsid w:val="00CF52BF"/>
    <w:rsid w:val="00CF5897"/>
    <w:rsid w:val="00CF6117"/>
    <w:rsid w:val="00CF63B0"/>
    <w:rsid w:val="00CF6435"/>
    <w:rsid w:val="00CF64D3"/>
    <w:rsid w:val="00CF6AFD"/>
    <w:rsid w:val="00CF6B69"/>
    <w:rsid w:val="00CF70B1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941"/>
    <w:rsid w:val="00D13CBB"/>
    <w:rsid w:val="00D13F22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0DC"/>
    <w:rsid w:val="00D2240D"/>
    <w:rsid w:val="00D225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3AE"/>
    <w:rsid w:val="00D26A07"/>
    <w:rsid w:val="00D26CED"/>
    <w:rsid w:val="00D26F6A"/>
    <w:rsid w:val="00D27C51"/>
    <w:rsid w:val="00D27CA7"/>
    <w:rsid w:val="00D30234"/>
    <w:rsid w:val="00D30D1B"/>
    <w:rsid w:val="00D30EA4"/>
    <w:rsid w:val="00D31928"/>
    <w:rsid w:val="00D31BE0"/>
    <w:rsid w:val="00D324E2"/>
    <w:rsid w:val="00D32927"/>
    <w:rsid w:val="00D33C2A"/>
    <w:rsid w:val="00D33D75"/>
    <w:rsid w:val="00D340CA"/>
    <w:rsid w:val="00D34C0F"/>
    <w:rsid w:val="00D34D4B"/>
    <w:rsid w:val="00D35002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BCC"/>
    <w:rsid w:val="00D45D27"/>
    <w:rsid w:val="00D464FC"/>
    <w:rsid w:val="00D46564"/>
    <w:rsid w:val="00D4665F"/>
    <w:rsid w:val="00D46EA2"/>
    <w:rsid w:val="00D50292"/>
    <w:rsid w:val="00D506AB"/>
    <w:rsid w:val="00D50B3C"/>
    <w:rsid w:val="00D5175F"/>
    <w:rsid w:val="00D51B95"/>
    <w:rsid w:val="00D51CA1"/>
    <w:rsid w:val="00D52C5E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AA8"/>
    <w:rsid w:val="00D63EC6"/>
    <w:rsid w:val="00D64503"/>
    <w:rsid w:val="00D64CB6"/>
    <w:rsid w:val="00D64D94"/>
    <w:rsid w:val="00D65717"/>
    <w:rsid w:val="00D6685F"/>
    <w:rsid w:val="00D674B8"/>
    <w:rsid w:val="00D678BE"/>
    <w:rsid w:val="00D700D8"/>
    <w:rsid w:val="00D70537"/>
    <w:rsid w:val="00D7057D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BCE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7F5"/>
    <w:rsid w:val="00D77B85"/>
    <w:rsid w:val="00D77DEB"/>
    <w:rsid w:val="00D8014C"/>
    <w:rsid w:val="00D81370"/>
    <w:rsid w:val="00D81621"/>
    <w:rsid w:val="00D81F12"/>
    <w:rsid w:val="00D81F6D"/>
    <w:rsid w:val="00D82211"/>
    <w:rsid w:val="00D827BA"/>
    <w:rsid w:val="00D83314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1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3D37"/>
    <w:rsid w:val="00D9460F"/>
    <w:rsid w:val="00D95840"/>
    <w:rsid w:val="00D95ABF"/>
    <w:rsid w:val="00D962C0"/>
    <w:rsid w:val="00D9693C"/>
    <w:rsid w:val="00D96BD2"/>
    <w:rsid w:val="00D96C78"/>
    <w:rsid w:val="00D96D6B"/>
    <w:rsid w:val="00D9701C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A60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6DA"/>
    <w:rsid w:val="00DB090F"/>
    <w:rsid w:val="00DB0E75"/>
    <w:rsid w:val="00DB1346"/>
    <w:rsid w:val="00DB16C4"/>
    <w:rsid w:val="00DB16CA"/>
    <w:rsid w:val="00DB1A86"/>
    <w:rsid w:val="00DB1D1F"/>
    <w:rsid w:val="00DB220F"/>
    <w:rsid w:val="00DB27BD"/>
    <w:rsid w:val="00DB27CD"/>
    <w:rsid w:val="00DB3543"/>
    <w:rsid w:val="00DB3582"/>
    <w:rsid w:val="00DB3A53"/>
    <w:rsid w:val="00DB419F"/>
    <w:rsid w:val="00DB46F5"/>
    <w:rsid w:val="00DB478B"/>
    <w:rsid w:val="00DB4CFA"/>
    <w:rsid w:val="00DB4F0F"/>
    <w:rsid w:val="00DB56D5"/>
    <w:rsid w:val="00DB5F4E"/>
    <w:rsid w:val="00DB67C6"/>
    <w:rsid w:val="00DB69FB"/>
    <w:rsid w:val="00DB6DE6"/>
    <w:rsid w:val="00DB6ED8"/>
    <w:rsid w:val="00DB7000"/>
    <w:rsid w:val="00DB7629"/>
    <w:rsid w:val="00DC0F33"/>
    <w:rsid w:val="00DC1173"/>
    <w:rsid w:val="00DC12B6"/>
    <w:rsid w:val="00DC145C"/>
    <w:rsid w:val="00DC18E0"/>
    <w:rsid w:val="00DC1C2A"/>
    <w:rsid w:val="00DC2C33"/>
    <w:rsid w:val="00DC3217"/>
    <w:rsid w:val="00DC3244"/>
    <w:rsid w:val="00DC3248"/>
    <w:rsid w:val="00DC3BB7"/>
    <w:rsid w:val="00DC3F43"/>
    <w:rsid w:val="00DC46AB"/>
    <w:rsid w:val="00DC4B4D"/>
    <w:rsid w:val="00DC4DBD"/>
    <w:rsid w:val="00DC51F4"/>
    <w:rsid w:val="00DC5627"/>
    <w:rsid w:val="00DC5658"/>
    <w:rsid w:val="00DC5F9D"/>
    <w:rsid w:val="00DC5FA8"/>
    <w:rsid w:val="00DC6099"/>
    <w:rsid w:val="00DC63A8"/>
    <w:rsid w:val="00DC6950"/>
    <w:rsid w:val="00DC7529"/>
    <w:rsid w:val="00DC762C"/>
    <w:rsid w:val="00DD1C50"/>
    <w:rsid w:val="00DD1E4A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54D9"/>
    <w:rsid w:val="00DD6878"/>
    <w:rsid w:val="00DD68C0"/>
    <w:rsid w:val="00DD72BA"/>
    <w:rsid w:val="00DD7706"/>
    <w:rsid w:val="00DD7B1A"/>
    <w:rsid w:val="00DE07CF"/>
    <w:rsid w:val="00DE17AB"/>
    <w:rsid w:val="00DE2D0C"/>
    <w:rsid w:val="00DE33FA"/>
    <w:rsid w:val="00DE38BB"/>
    <w:rsid w:val="00DE3BEC"/>
    <w:rsid w:val="00DE3FD3"/>
    <w:rsid w:val="00DE452A"/>
    <w:rsid w:val="00DE4EC9"/>
    <w:rsid w:val="00DE5176"/>
    <w:rsid w:val="00DE6228"/>
    <w:rsid w:val="00DE6A43"/>
    <w:rsid w:val="00DE7487"/>
    <w:rsid w:val="00DE788A"/>
    <w:rsid w:val="00DE7C8A"/>
    <w:rsid w:val="00DE7EA0"/>
    <w:rsid w:val="00DF0241"/>
    <w:rsid w:val="00DF11B9"/>
    <w:rsid w:val="00DF1CD9"/>
    <w:rsid w:val="00DF28C0"/>
    <w:rsid w:val="00DF34C9"/>
    <w:rsid w:val="00DF36F7"/>
    <w:rsid w:val="00DF387B"/>
    <w:rsid w:val="00DF49FF"/>
    <w:rsid w:val="00DF5565"/>
    <w:rsid w:val="00DF6D03"/>
    <w:rsid w:val="00DF7B99"/>
    <w:rsid w:val="00E00F76"/>
    <w:rsid w:val="00E0177E"/>
    <w:rsid w:val="00E0192E"/>
    <w:rsid w:val="00E019BD"/>
    <w:rsid w:val="00E01D75"/>
    <w:rsid w:val="00E01F85"/>
    <w:rsid w:val="00E0205B"/>
    <w:rsid w:val="00E02A7A"/>
    <w:rsid w:val="00E02E10"/>
    <w:rsid w:val="00E0319E"/>
    <w:rsid w:val="00E037EC"/>
    <w:rsid w:val="00E039C4"/>
    <w:rsid w:val="00E03DF6"/>
    <w:rsid w:val="00E04ACE"/>
    <w:rsid w:val="00E05674"/>
    <w:rsid w:val="00E05884"/>
    <w:rsid w:val="00E05E88"/>
    <w:rsid w:val="00E0601F"/>
    <w:rsid w:val="00E063E7"/>
    <w:rsid w:val="00E06861"/>
    <w:rsid w:val="00E07488"/>
    <w:rsid w:val="00E0767A"/>
    <w:rsid w:val="00E07747"/>
    <w:rsid w:val="00E10597"/>
    <w:rsid w:val="00E10806"/>
    <w:rsid w:val="00E10C9E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0E6"/>
    <w:rsid w:val="00E22852"/>
    <w:rsid w:val="00E22C40"/>
    <w:rsid w:val="00E22E7D"/>
    <w:rsid w:val="00E23570"/>
    <w:rsid w:val="00E2379F"/>
    <w:rsid w:val="00E23879"/>
    <w:rsid w:val="00E248EA"/>
    <w:rsid w:val="00E25014"/>
    <w:rsid w:val="00E25081"/>
    <w:rsid w:val="00E25309"/>
    <w:rsid w:val="00E25E58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5BA8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5F45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BA8"/>
    <w:rsid w:val="00E54E31"/>
    <w:rsid w:val="00E55129"/>
    <w:rsid w:val="00E5554D"/>
    <w:rsid w:val="00E557B7"/>
    <w:rsid w:val="00E562FD"/>
    <w:rsid w:val="00E56568"/>
    <w:rsid w:val="00E56818"/>
    <w:rsid w:val="00E56FB7"/>
    <w:rsid w:val="00E57083"/>
    <w:rsid w:val="00E57C2B"/>
    <w:rsid w:val="00E57D51"/>
    <w:rsid w:val="00E60047"/>
    <w:rsid w:val="00E60119"/>
    <w:rsid w:val="00E6083F"/>
    <w:rsid w:val="00E61DFB"/>
    <w:rsid w:val="00E623CF"/>
    <w:rsid w:val="00E625A9"/>
    <w:rsid w:val="00E629D9"/>
    <w:rsid w:val="00E62D7C"/>
    <w:rsid w:val="00E638DD"/>
    <w:rsid w:val="00E63AB9"/>
    <w:rsid w:val="00E63F2E"/>
    <w:rsid w:val="00E64581"/>
    <w:rsid w:val="00E64F92"/>
    <w:rsid w:val="00E6505D"/>
    <w:rsid w:val="00E653F5"/>
    <w:rsid w:val="00E660D3"/>
    <w:rsid w:val="00E66AB4"/>
    <w:rsid w:val="00E66F98"/>
    <w:rsid w:val="00E67C1E"/>
    <w:rsid w:val="00E70179"/>
    <w:rsid w:val="00E70B7F"/>
    <w:rsid w:val="00E70E3A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555D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19C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79A"/>
    <w:rsid w:val="00E94CE6"/>
    <w:rsid w:val="00E94DEA"/>
    <w:rsid w:val="00E95A6A"/>
    <w:rsid w:val="00E964FA"/>
    <w:rsid w:val="00E97271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A7D34"/>
    <w:rsid w:val="00EB0705"/>
    <w:rsid w:val="00EB1342"/>
    <w:rsid w:val="00EB1C18"/>
    <w:rsid w:val="00EB24B7"/>
    <w:rsid w:val="00EB294E"/>
    <w:rsid w:val="00EB2B02"/>
    <w:rsid w:val="00EB33DB"/>
    <w:rsid w:val="00EB37BA"/>
    <w:rsid w:val="00EB4879"/>
    <w:rsid w:val="00EB5294"/>
    <w:rsid w:val="00EB538E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6FF0"/>
    <w:rsid w:val="00EC7522"/>
    <w:rsid w:val="00EC752C"/>
    <w:rsid w:val="00EC7C5E"/>
    <w:rsid w:val="00ED017D"/>
    <w:rsid w:val="00ED2008"/>
    <w:rsid w:val="00ED27DA"/>
    <w:rsid w:val="00ED29EF"/>
    <w:rsid w:val="00ED2A6C"/>
    <w:rsid w:val="00ED2E64"/>
    <w:rsid w:val="00ED3012"/>
    <w:rsid w:val="00ED34B9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6A63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40AE"/>
    <w:rsid w:val="00EE4172"/>
    <w:rsid w:val="00EE435C"/>
    <w:rsid w:val="00EE484D"/>
    <w:rsid w:val="00EE4982"/>
    <w:rsid w:val="00EE56D5"/>
    <w:rsid w:val="00EE5D60"/>
    <w:rsid w:val="00EE6F02"/>
    <w:rsid w:val="00EE7F43"/>
    <w:rsid w:val="00EF01B4"/>
    <w:rsid w:val="00EF05AD"/>
    <w:rsid w:val="00EF1347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433"/>
    <w:rsid w:val="00EF66DC"/>
    <w:rsid w:val="00EF6F8E"/>
    <w:rsid w:val="00EF6FA2"/>
    <w:rsid w:val="00EF777A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57D3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17C9A"/>
    <w:rsid w:val="00F2003F"/>
    <w:rsid w:val="00F2062D"/>
    <w:rsid w:val="00F20782"/>
    <w:rsid w:val="00F212F5"/>
    <w:rsid w:val="00F21594"/>
    <w:rsid w:val="00F2271F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025"/>
    <w:rsid w:val="00F36DB9"/>
    <w:rsid w:val="00F36FB1"/>
    <w:rsid w:val="00F373D1"/>
    <w:rsid w:val="00F3752F"/>
    <w:rsid w:val="00F37A73"/>
    <w:rsid w:val="00F37BAE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33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20E"/>
    <w:rsid w:val="00F529C1"/>
    <w:rsid w:val="00F52D1B"/>
    <w:rsid w:val="00F54F79"/>
    <w:rsid w:val="00F5503E"/>
    <w:rsid w:val="00F55514"/>
    <w:rsid w:val="00F55D43"/>
    <w:rsid w:val="00F5616E"/>
    <w:rsid w:val="00F57082"/>
    <w:rsid w:val="00F570BB"/>
    <w:rsid w:val="00F57462"/>
    <w:rsid w:val="00F576B8"/>
    <w:rsid w:val="00F57C7B"/>
    <w:rsid w:val="00F6007F"/>
    <w:rsid w:val="00F60735"/>
    <w:rsid w:val="00F6086A"/>
    <w:rsid w:val="00F60F7F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128"/>
    <w:rsid w:val="00F673E5"/>
    <w:rsid w:val="00F67EBF"/>
    <w:rsid w:val="00F70231"/>
    <w:rsid w:val="00F7023E"/>
    <w:rsid w:val="00F702BE"/>
    <w:rsid w:val="00F70E46"/>
    <w:rsid w:val="00F70FDD"/>
    <w:rsid w:val="00F71559"/>
    <w:rsid w:val="00F725C7"/>
    <w:rsid w:val="00F72771"/>
    <w:rsid w:val="00F72BCD"/>
    <w:rsid w:val="00F72C2E"/>
    <w:rsid w:val="00F72D7B"/>
    <w:rsid w:val="00F7312F"/>
    <w:rsid w:val="00F731C3"/>
    <w:rsid w:val="00F73694"/>
    <w:rsid w:val="00F74268"/>
    <w:rsid w:val="00F74D0B"/>
    <w:rsid w:val="00F74EBA"/>
    <w:rsid w:val="00F75ABD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AA7"/>
    <w:rsid w:val="00F84CD8"/>
    <w:rsid w:val="00F85C7A"/>
    <w:rsid w:val="00F86695"/>
    <w:rsid w:val="00F86908"/>
    <w:rsid w:val="00F8722D"/>
    <w:rsid w:val="00F87428"/>
    <w:rsid w:val="00F904C4"/>
    <w:rsid w:val="00F90E4D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4C61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815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B730B"/>
    <w:rsid w:val="00FB7323"/>
    <w:rsid w:val="00FC1B2E"/>
    <w:rsid w:val="00FC1C1C"/>
    <w:rsid w:val="00FC21F2"/>
    <w:rsid w:val="00FC23F6"/>
    <w:rsid w:val="00FC283D"/>
    <w:rsid w:val="00FC2962"/>
    <w:rsid w:val="00FC2DAA"/>
    <w:rsid w:val="00FC397D"/>
    <w:rsid w:val="00FC4AA8"/>
    <w:rsid w:val="00FC5173"/>
    <w:rsid w:val="00FC5603"/>
    <w:rsid w:val="00FC56CC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74"/>
    <w:rsid w:val="00FD0FE5"/>
    <w:rsid w:val="00FD1627"/>
    <w:rsid w:val="00FD1732"/>
    <w:rsid w:val="00FD27C4"/>
    <w:rsid w:val="00FD2802"/>
    <w:rsid w:val="00FD34E6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C2"/>
    <w:rsid w:val="00FE0AFD"/>
    <w:rsid w:val="00FE0B15"/>
    <w:rsid w:val="00FE0E65"/>
    <w:rsid w:val="00FE1539"/>
    <w:rsid w:val="00FE1F8E"/>
    <w:rsid w:val="00FE2360"/>
    <w:rsid w:val="00FE2E7C"/>
    <w:rsid w:val="00FE2FD2"/>
    <w:rsid w:val="00FE49D1"/>
    <w:rsid w:val="00FE4E92"/>
    <w:rsid w:val="00FE5FED"/>
    <w:rsid w:val="00FE6C14"/>
    <w:rsid w:val="00FE6E63"/>
    <w:rsid w:val="00FE76D6"/>
    <w:rsid w:val="00FE7B24"/>
    <w:rsid w:val="00FE7C9C"/>
    <w:rsid w:val="00FE7F1D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23DFD701"/>
  <w15:docId w15:val="{7E7A2FEB-3259-41C7-A83D-4D7C6EAD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uiPriority w:val="99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uiPriority w:val="99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uiPriority w:val="99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6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2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3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4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5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6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7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5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8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9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20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21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2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3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4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zwykły tekst Znak,List Paragraph1 Znak,BulletC Znak,normalny tekst Znak,Obiekt Znak,L1 Znak,Numerowanie Znak,2 heading Znak,A_wyliczenie Znak,K-P_odwolanie Znak,Akapit z listą5 Znak,maz_wyliczenie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7"/>
      </w:numPr>
    </w:pPr>
  </w:style>
  <w:style w:type="numbering" w:customStyle="1" w:styleId="WW8Num5">
    <w:name w:val="WW8Num5"/>
    <w:rsid w:val="00FD56D6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80A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08071C"/>
    <w:pPr>
      <w:suppressAutoHyphens/>
      <w:autoSpaceDN w:val="0"/>
      <w:textAlignment w:val="baseline"/>
    </w:pPr>
    <w:rPr>
      <w:kern w:val="3"/>
      <w:lang w:eastAsia="zh-CN"/>
    </w:rPr>
  </w:style>
  <w:style w:type="character" w:customStyle="1" w:styleId="ListParagraphChar1">
    <w:name w:val="List Paragraph Char1"/>
    <w:link w:val="Akapitzlist1"/>
    <w:qFormat/>
    <w:locked/>
    <w:rsid w:val="0008071C"/>
    <w:rPr>
      <w:rFonts w:eastAsia="Calibri"/>
    </w:rPr>
  </w:style>
  <w:style w:type="paragraph" w:styleId="Lista-kontynuacja2">
    <w:name w:val="List Continue 2"/>
    <w:basedOn w:val="Normalny"/>
    <w:rsid w:val="001E2A7C"/>
    <w:pPr>
      <w:numPr>
        <w:ilvl w:val="1"/>
        <w:numId w:val="68"/>
      </w:numPr>
      <w:spacing w:before="90" w:line="380" w:lineRule="atLeast"/>
      <w:jc w:val="both"/>
    </w:pPr>
    <w:rPr>
      <w:rFonts w:ascii="Calibri" w:hAnsi="Calibri"/>
      <w:w w:val="89"/>
      <w:sz w:val="25"/>
      <w:szCs w:val="40"/>
    </w:rPr>
  </w:style>
  <w:style w:type="paragraph" w:styleId="Lista">
    <w:name w:val="List"/>
    <w:basedOn w:val="Normalny"/>
    <w:unhideWhenUsed/>
    <w:rsid w:val="00EF777A"/>
    <w:pPr>
      <w:ind w:left="283" w:hanging="283"/>
      <w:contextualSpacing/>
    </w:pPr>
  </w:style>
  <w:style w:type="paragraph" w:customStyle="1" w:styleId="pkt">
    <w:name w:val="pkt"/>
    <w:basedOn w:val="Normalny"/>
    <w:link w:val="pktZnak"/>
    <w:rsid w:val="00E220E6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E220E6"/>
    <w:rPr>
      <w:rFonts w:eastAsiaTheme="minorEastAsia"/>
      <w:sz w:val="24"/>
    </w:rPr>
  </w:style>
  <w:style w:type="numbering" w:customStyle="1" w:styleId="LS15">
    <w:name w:val="LS15"/>
    <w:basedOn w:val="Bezlisty"/>
    <w:rsid w:val="000443BA"/>
    <w:pPr>
      <w:numPr>
        <w:numId w:val="77"/>
      </w:numPr>
    </w:pPr>
  </w:style>
  <w:style w:type="paragraph" w:customStyle="1" w:styleId="Domylne">
    <w:name w:val="Domyślne"/>
    <w:rsid w:val="000443B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character" w:customStyle="1" w:styleId="Teksttreci">
    <w:name w:val="Tekst treści_"/>
    <w:link w:val="Teksttreci0"/>
    <w:rsid w:val="008246A2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246A2"/>
    <w:pPr>
      <w:widowControl w:val="0"/>
      <w:shd w:val="clear" w:color="auto" w:fill="FFFFFF"/>
      <w:spacing w:line="250" w:lineRule="exact"/>
      <w:ind w:hanging="760"/>
      <w:jc w:val="both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Standardowy1">
    <w:name w:val="Standardowy1"/>
    <w:rsid w:val="00183CC8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090B-4568-4ECD-8045-0E916920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8338</TotalTime>
  <Pages>9</Pages>
  <Words>1797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Paulina Ptasińska</cp:lastModifiedBy>
  <cp:revision>446</cp:revision>
  <cp:lastPrinted>2025-07-03T09:29:00Z</cp:lastPrinted>
  <dcterms:created xsi:type="dcterms:W3CDTF">2021-02-05T16:23:00Z</dcterms:created>
  <dcterms:modified xsi:type="dcterms:W3CDTF">2025-08-22T21:44:00Z</dcterms:modified>
</cp:coreProperties>
</file>